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B6A" w:rsidRPr="00AB2080" w:rsidRDefault="00FF5B6A" w:rsidP="00FF5B6A">
      <w:pPr>
        <w:keepNext/>
        <w:spacing w:before="240" w:after="60" w:line="240" w:lineRule="auto"/>
        <w:ind w:left="-142"/>
        <w:jc w:val="right"/>
        <w:outlineLvl w:val="1"/>
        <w:rPr>
          <w:rFonts w:ascii="Times New Roman" w:eastAsia="Times New Roman" w:hAnsi="Times New Roman" w:cs="Times New Roman"/>
          <w:b/>
          <w:bCs/>
          <w:iCs/>
          <w:sz w:val="24"/>
          <w:szCs w:val="24"/>
          <w:lang w:eastAsia="it-IT"/>
        </w:rPr>
      </w:pPr>
      <w:bookmarkStart w:id="0" w:name="_Toc481143959"/>
      <w:r w:rsidRPr="00AB2080">
        <w:rPr>
          <w:rFonts w:ascii="Times New Roman" w:eastAsia="Times New Roman" w:hAnsi="Times New Roman" w:cs="Times New Roman"/>
          <w:b/>
          <w:bCs/>
          <w:iCs/>
          <w:sz w:val="24"/>
          <w:szCs w:val="24"/>
          <w:lang w:eastAsia="it-IT"/>
        </w:rPr>
        <w:t xml:space="preserve">MODELLO </w:t>
      </w:r>
      <w:r w:rsidR="005C7EC4" w:rsidRPr="00AB2080">
        <w:rPr>
          <w:rFonts w:ascii="Times New Roman" w:eastAsia="Times New Roman" w:hAnsi="Times New Roman" w:cs="Times New Roman"/>
          <w:b/>
          <w:bCs/>
          <w:iCs/>
          <w:sz w:val="24"/>
          <w:szCs w:val="24"/>
          <w:lang w:eastAsia="it-IT"/>
        </w:rPr>
        <w:t>3</w:t>
      </w:r>
      <w:r w:rsidRPr="00AB2080">
        <w:rPr>
          <w:rFonts w:ascii="Times New Roman" w:eastAsia="Times New Roman" w:hAnsi="Times New Roman" w:cs="Times New Roman"/>
          <w:b/>
          <w:bCs/>
          <w:iCs/>
          <w:sz w:val="24"/>
          <w:szCs w:val="24"/>
          <w:lang w:eastAsia="it-IT"/>
        </w:rPr>
        <w:t xml:space="preserve"> </w:t>
      </w:r>
      <w:r w:rsidR="00DD710A" w:rsidRPr="00AB2080">
        <w:rPr>
          <w:rFonts w:ascii="Times New Roman" w:eastAsia="Times New Roman" w:hAnsi="Times New Roman" w:cs="Times New Roman"/>
          <w:b/>
          <w:bCs/>
          <w:iCs/>
          <w:sz w:val="24"/>
          <w:szCs w:val="24"/>
          <w:lang w:eastAsia="it-IT"/>
        </w:rPr>
        <w:t>–</w:t>
      </w:r>
      <w:r w:rsidRPr="00AB2080">
        <w:rPr>
          <w:rFonts w:ascii="Times New Roman" w:eastAsia="Times New Roman" w:hAnsi="Times New Roman" w:cs="Times New Roman"/>
          <w:b/>
          <w:bCs/>
          <w:iCs/>
          <w:sz w:val="24"/>
          <w:szCs w:val="24"/>
          <w:lang w:eastAsia="it-IT"/>
        </w:rPr>
        <w:t xml:space="preserve"> </w:t>
      </w:r>
      <w:r w:rsidR="00DD710A" w:rsidRPr="00AB2080">
        <w:rPr>
          <w:rFonts w:ascii="Times New Roman" w:eastAsia="Times New Roman" w:hAnsi="Times New Roman" w:cs="Times New Roman"/>
          <w:b/>
          <w:bCs/>
          <w:iCs/>
          <w:sz w:val="24"/>
          <w:szCs w:val="24"/>
          <w:lang w:eastAsia="it-IT"/>
        </w:rPr>
        <w:t>Domanda di Partecipa</w:t>
      </w:r>
      <w:r w:rsidR="00844C35" w:rsidRPr="00AB2080">
        <w:rPr>
          <w:rFonts w:ascii="Times New Roman" w:eastAsia="Times New Roman" w:hAnsi="Times New Roman" w:cs="Times New Roman"/>
          <w:b/>
          <w:bCs/>
          <w:iCs/>
          <w:sz w:val="24"/>
          <w:szCs w:val="24"/>
          <w:lang w:eastAsia="it-IT"/>
        </w:rPr>
        <w:t>z</w:t>
      </w:r>
      <w:r w:rsidR="00DD710A" w:rsidRPr="00AB2080">
        <w:rPr>
          <w:rFonts w:ascii="Times New Roman" w:eastAsia="Times New Roman" w:hAnsi="Times New Roman" w:cs="Times New Roman"/>
          <w:b/>
          <w:bCs/>
          <w:iCs/>
          <w:sz w:val="24"/>
          <w:szCs w:val="24"/>
          <w:lang w:eastAsia="it-IT"/>
        </w:rPr>
        <w:t>ione</w:t>
      </w:r>
      <w:bookmarkEnd w:id="0"/>
    </w:p>
    <w:p w:rsidR="00FF5B6A" w:rsidRPr="00AB2080" w:rsidRDefault="00FF5B6A" w:rsidP="00FF5B6A">
      <w:pPr>
        <w:spacing w:after="0" w:line="240" w:lineRule="auto"/>
        <w:jc w:val="center"/>
        <w:rPr>
          <w:rFonts w:ascii="Times New Roman" w:eastAsia="Times New Roman" w:hAnsi="Times New Roman" w:cs="Times New Roman"/>
          <w:b/>
          <w:sz w:val="24"/>
          <w:szCs w:val="24"/>
          <w:lang w:eastAsia="it-IT"/>
        </w:rPr>
      </w:pPr>
    </w:p>
    <w:p w:rsidR="00FF5B6A" w:rsidRPr="00AB2080" w:rsidRDefault="00E46C7A" w:rsidP="00FF5B6A">
      <w:pPr>
        <w:spacing w:after="0" w:line="240" w:lineRule="auto"/>
        <w:ind w:left="-142"/>
        <w:jc w:val="right"/>
        <w:rPr>
          <w:rFonts w:ascii="Times New Roman" w:eastAsia="Times New Roman" w:hAnsi="Times New Roman" w:cs="Times New Roman"/>
          <w:sz w:val="24"/>
          <w:szCs w:val="24"/>
          <w:lang w:eastAsia="it-IT"/>
        </w:rPr>
      </w:pPr>
      <w:r w:rsidRPr="00AB2080">
        <w:rPr>
          <w:rFonts w:ascii="Times New Roman" w:eastAsia="Times New Roman" w:hAnsi="Times New Roman" w:cs="Times New Roman"/>
          <w:sz w:val="24"/>
          <w:szCs w:val="24"/>
          <w:lang w:eastAsia="it-IT"/>
        </w:rPr>
        <w:t>Al GAL VALLE DELLA CUPA S.R.L.</w:t>
      </w:r>
    </w:p>
    <w:p w:rsidR="00FF5B6A" w:rsidRPr="00AB2080" w:rsidRDefault="00E46C7A" w:rsidP="00E46C7A">
      <w:pPr>
        <w:spacing w:after="0" w:line="240" w:lineRule="auto"/>
        <w:jc w:val="right"/>
        <w:rPr>
          <w:rFonts w:ascii="Times New Roman" w:eastAsia="Times New Roman" w:hAnsi="Times New Roman" w:cs="Times New Roman"/>
          <w:sz w:val="24"/>
          <w:szCs w:val="24"/>
          <w:lang w:eastAsia="it-IT"/>
        </w:rPr>
      </w:pPr>
      <w:r w:rsidRPr="00AB2080">
        <w:rPr>
          <w:rFonts w:ascii="Times New Roman" w:eastAsia="Times New Roman" w:hAnsi="Times New Roman" w:cs="Times New Roman"/>
          <w:sz w:val="24"/>
          <w:szCs w:val="24"/>
          <w:lang w:eastAsia="it-IT"/>
        </w:rPr>
        <w:t>Via Surbo, 34</w:t>
      </w:r>
    </w:p>
    <w:p w:rsidR="00FF5B6A" w:rsidRPr="00AB2080" w:rsidRDefault="00E46C7A" w:rsidP="00FF5B6A">
      <w:pPr>
        <w:spacing w:after="0" w:line="240" w:lineRule="auto"/>
        <w:jc w:val="right"/>
        <w:rPr>
          <w:rFonts w:ascii="Times New Roman" w:eastAsia="Times New Roman" w:hAnsi="Times New Roman" w:cs="Times New Roman"/>
          <w:sz w:val="24"/>
          <w:szCs w:val="24"/>
          <w:lang w:eastAsia="it-IT"/>
        </w:rPr>
      </w:pPr>
      <w:r w:rsidRPr="00AB2080">
        <w:rPr>
          <w:rFonts w:ascii="Times New Roman" w:eastAsia="Times New Roman" w:hAnsi="Times New Roman" w:cs="Times New Roman"/>
          <w:sz w:val="24"/>
          <w:szCs w:val="24"/>
          <w:lang w:eastAsia="it-IT"/>
        </w:rPr>
        <w:t>73019</w:t>
      </w:r>
      <w:r w:rsidR="00E56552" w:rsidRPr="00AB2080">
        <w:rPr>
          <w:rFonts w:ascii="Times New Roman" w:eastAsia="Times New Roman" w:hAnsi="Times New Roman" w:cs="Times New Roman"/>
          <w:sz w:val="24"/>
          <w:szCs w:val="24"/>
          <w:lang w:eastAsia="it-IT"/>
        </w:rPr>
        <w:t xml:space="preserve"> </w:t>
      </w:r>
      <w:r w:rsidRPr="00AB2080">
        <w:rPr>
          <w:rFonts w:ascii="Times New Roman" w:eastAsia="Times New Roman" w:hAnsi="Times New Roman" w:cs="Times New Roman"/>
          <w:sz w:val="24"/>
          <w:szCs w:val="24"/>
          <w:lang w:eastAsia="it-IT"/>
        </w:rPr>
        <w:t>T</w:t>
      </w:r>
      <w:r w:rsidR="00E56552" w:rsidRPr="00AB2080">
        <w:rPr>
          <w:rFonts w:ascii="Times New Roman" w:eastAsia="Times New Roman" w:hAnsi="Times New Roman" w:cs="Times New Roman"/>
          <w:sz w:val="24"/>
          <w:szCs w:val="24"/>
          <w:lang w:eastAsia="it-IT"/>
        </w:rPr>
        <w:t>repuzzi (</w:t>
      </w:r>
      <w:r w:rsidRPr="00AB2080">
        <w:rPr>
          <w:rFonts w:ascii="Times New Roman" w:eastAsia="Times New Roman" w:hAnsi="Times New Roman" w:cs="Times New Roman"/>
          <w:sz w:val="24"/>
          <w:szCs w:val="24"/>
          <w:lang w:eastAsia="it-IT"/>
        </w:rPr>
        <w:t>LE</w:t>
      </w:r>
      <w:r w:rsidR="00E56552" w:rsidRPr="00AB2080">
        <w:rPr>
          <w:rFonts w:ascii="Times New Roman" w:eastAsia="Times New Roman" w:hAnsi="Times New Roman" w:cs="Times New Roman"/>
          <w:sz w:val="24"/>
          <w:szCs w:val="24"/>
          <w:lang w:eastAsia="it-IT"/>
        </w:rPr>
        <w:t>)</w:t>
      </w:r>
    </w:p>
    <w:p w:rsidR="00E56552" w:rsidRPr="00AB2080" w:rsidRDefault="00E56552" w:rsidP="00E56552">
      <w:pPr>
        <w:pStyle w:val="Titolo4"/>
        <w:tabs>
          <w:tab w:val="left" w:pos="10337"/>
        </w:tabs>
        <w:ind w:firstLine="0"/>
        <w:jc w:val="right"/>
        <w:rPr>
          <w:rFonts w:ascii="Times New Roman" w:hAnsi="Times New Roman"/>
          <w:i w:val="0"/>
          <w:iCs w:val="0"/>
        </w:rPr>
      </w:pPr>
    </w:p>
    <w:p w:rsidR="00E56552" w:rsidRPr="00AB2080" w:rsidRDefault="00E56552" w:rsidP="00FF5B6A">
      <w:pPr>
        <w:spacing w:after="0" w:line="240" w:lineRule="auto"/>
        <w:jc w:val="right"/>
        <w:rPr>
          <w:rFonts w:ascii="Times New Roman" w:eastAsia="Times New Roman" w:hAnsi="Times New Roman" w:cs="Times New Roman"/>
          <w:sz w:val="24"/>
          <w:szCs w:val="24"/>
          <w:lang w:eastAsia="it-IT"/>
        </w:rPr>
      </w:pPr>
    </w:p>
    <w:p w:rsidR="000E3E48" w:rsidRPr="00A7320F" w:rsidRDefault="000E3E48" w:rsidP="000E3E48">
      <w:pPr>
        <w:tabs>
          <w:tab w:val="left" w:pos="709"/>
          <w:tab w:val="left" w:pos="851"/>
          <w:tab w:val="left" w:pos="993"/>
        </w:tabs>
        <w:autoSpaceDE w:val="0"/>
        <w:autoSpaceDN w:val="0"/>
        <w:adjustRightInd w:val="0"/>
        <w:jc w:val="center"/>
        <w:rPr>
          <w:rFonts w:ascii="Times New Roman" w:hAnsi="Times New Roman" w:cs="Times New Roman"/>
          <w:bCs/>
          <w:color w:val="000000"/>
        </w:rPr>
      </w:pPr>
      <w:r w:rsidRPr="00A7320F">
        <w:rPr>
          <w:rFonts w:ascii="Times New Roman" w:hAnsi="Times New Roman" w:cs="Times New Roman"/>
          <w:bCs/>
          <w:color w:val="000000"/>
        </w:rPr>
        <w:t>PSR Puglia 2014/2020 – Piano di Azione Locale Gal Valle della Cupa S.r.l.</w:t>
      </w:r>
    </w:p>
    <w:p w:rsidR="00E56552" w:rsidRPr="00AB2080" w:rsidRDefault="00E56552" w:rsidP="000E3E48">
      <w:pPr>
        <w:spacing w:after="0" w:line="240" w:lineRule="auto"/>
        <w:ind w:left="-142" w:firstLine="142"/>
        <w:jc w:val="center"/>
        <w:rPr>
          <w:rFonts w:ascii="Times New Roman" w:hAnsi="Times New Roman" w:cs="Times New Roman"/>
          <w:bCs/>
          <w:color w:val="000000"/>
          <w:sz w:val="24"/>
          <w:szCs w:val="24"/>
        </w:rPr>
      </w:pPr>
      <w:r w:rsidRPr="006624F2">
        <w:rPr>
          <w:rFonts w:ascii="Times New Roman" w:hAnsi="Times New Roman" w:cs="Times New Roman"/>
          <w:b/>
          <w:bCs/>
          <w:color w:val="000000"/>
          <w:sz w:val="24"/>
          <w:szCs w:val="24"/>
        </w:rPr>
        <w:t>DOMANDA DI PARTECIPAZIONE</w:t>
      </w:r>
    </w:p>
    <w:p w:rsidR="00AB2080" w:rsidRPr="00AB2080" w:rsidRDefault="00E56552" w:rsidP="00AB2080">
      <w:pPr>
        <w:autoSpaceDE w:val="0"/>
        <w:autoSpaceDN w:val="0"/>
        <w:adjustRightInd w:val="0"/>
        <w:spacing w:after="0" w:line="240" w:lineRule="auto"/>
        <w:jc w:val="both"/>
        <w:rPr>
          <w:rFonts w:ascii="Times New Roman" w:hAnsi="Times New Roman" w:cs="Times New Roman"/>
          <w:bCs/>
          <w:color w:val="000000"/>
          <w:sz w:val="24"/>
          <w:szCs w:val="24"/>
        </w:rPr>
      </w:pPr>
      <w:r w:rsidRPr="00AB2080">
        <w:rPr>
          <w:rFonts w:ascii="Times New Roman" w:hAnsi="Times New Roman" w:cs="Times New Roman"/>
          <w:bCs/>
          <w:color w:val="000000"/>
          <w:sz w:val="24"/>
          <w:szCs w:val="24"/>
        </w:rPr>
        <w:t xml:space="preserve">Rif. </w:t>
      </w:r>
      <w:r w:rsidR="003551C5" w:rsidRPr="00AB2080">
        <w:rPr>
          <w:rFonts w:ascii="Times New Roman" w:hAnsi="Times New Roman" w:cs="Times New Roman"/>
          <w:bCs/>
          <w:color w:val="000000"/>
          <w:sz w:val="24"/>
          <w:szCs w:val="24"/>
        </w:rPr>
        <w:t xml:space="preserve">Avviso Pubblico per la presentazione delle DDS a valere su </w:t>
      </w:r>
      <w:r w:rsidR="00E46C7A" w:rsidRPr="00AB2080">
        <w:rPr>
          <w:rFonts w:ascii="Times New Roman" w:hAnsi="Times New Roman" w:cs="Times New Roman"/>
          <w:bCs/>
          <w:color w:val="000000"/>
          <w:sz w:val="24"/>
          <w:szCs w:val="24"/>
        </w:rPr>
        <w:t>PSR Puglia 2014-2020</w:t>
      </w:r>
      <w:r w:rsidRPr="00AB2080">
        <w:rPr>
          <w:rFonts w:ascii="Times New Roman" w:hAnsi="Times New Roman" w:cs="Times New Roman"/>
          <w:bCs/>
          <w:color w:val="000000"/>
          <w:sz w:val="24"/>
          <w:szCs w:val="24"/>
        </w:rPr>
        <w:t>, Misura 19, Sottomisura 19.</w:t>
      </w:r>
      <w:r w:rsidR="003551C5" w:rsidRPr="00AB2080">
        <w:rPr>
          <w:rFonts w:ascii="Times New Roman" w:hAnsi="Times New Roman" w:cs="Times New Roman"/>
          <w:bCs/>
          <w:color w:val="000000"/>
          <w:sz w:val="24"/>
          <w:szCs w:val="24"/>
        </w:rPr>
        <w:t>2</w:t>
      </w:r>
      <w:r w:rsidRPr="00AB2080">
        <w:rPr>
          <w:rFonts w:ascii="Times New Roman" w:hAnsi="Times New Roman" w:cs="Times New Roman"/>
          <w:bCs/>
          <w:color w:val="000000"/>
          <w:sz w:val="24"/>
          <w:szCs w:val="24"/>
        </w:rPr>
        <w:t xml:space="preserve">, </w:t>
      </w:r>
      <w:r w:rsidR="00AB2080" w:rsidRPr="00AB2080">
        <w:rPr>
          <w:rFonts w:ascii="Times New Roman" w:hAnsi="Times New Roman" w:cs="Times New Roman"/>
          <w:bCs/>
          <w:color w:val="000000"/>
          <w:sz w:val="24"/>
          <w:szCs w:val="24"/>
        </w:rPr>
        <w:t xml:space="preserve">AZIONE 1 - Interventi materiali ed immateriali per lo sviluppo di un turismo sostenibile e responsabile </w:t>
      </w:r>
      <w:r w:rsidR="000E3E48">
        <w:rPr>
          <w:rFonts w:ascii="Times New Roman" w:hAnsi="Times New Roman" w:cs="Times New Roman"/>
          <w:bCs/>
          <w:color w:val="000000"/>
          <w:sz w:val="24"/>
          <w:szCs w:val="24"/>
        </w:rPr>
        <w:t>–</w:t>
      </w:r>
      <w:r w:rsidR="00AB2080" w:rsidRPr="00AB2080">
        <w:rPr>
          <w:rFonts w:ascii="Times New Roman" w:hAnsi="Times New Roman" w:cs="Times New Roman"/>
          <w:bCs/>
          <w:color w:val="000000"/>
          <w:sz w:val="24"/>
          <w:szCs w:val="24"/>
        </w:rPr>
        <w:t>INTERVENTO 1.1 - Interventi di accessibilità e riqualificazione fisica per migliorare la fruizione a fini turistici del patrimonio culturale ed archeologico dell'area –</w:t>
      </w:r>
    </w:p>
    <w:p w:rsidR="005C7EC4" w:rsidRPr="00AB2080" w:rsidRDefault="005C7EC4" w:rsidP="00AB2080">
      <w:pPr>
        <w:spacing w:after="0" w:line="240" w:lineRule="auto"/>
        <w:ind w:left="-142"/>
        <w:jc w:val="both"/>
        <w:rPr>
          <w:rFonts w:ascii="Times New Roman" w:hAnsi="Times New Roman" w:cs="Times New Roman"/>
          <w:color w:val="000000"/>
          <w:sz w:val="24"/>
          <w:szCs w:val="24"/>
        </w:rPr>
      </w:pPr>
    </w:p>
    <w:p w:rsidR="00A87A62" w:rsidRPr="006624F2" w:rsidRDefault="00A87A62" w:rsidP="005C7EC4">
      <w:pPr>
        <w:pStyle w:val="Style8"/>
        <w:widowControl/>
        <w:tabs>
          <w:tab w:val="left" w:leader="underscore" w:pos="6326"/>
        </w:tabs>
        <w:spacing w:before="178"/>
        <w:rPr>
          <w:rStyle w:val="FontStyle15"/>
          <w:sz w:val="24"/>
          <w:szCs w:val="24"/>
        </w:rPr>
      </w:pPr>
      <w:r w:rsidRPr="006624F2">
        <w:rPr>
          <w:rStyle w:val="FontStyle15"/>
          <w:sz w:val="24"/>
          <w:szCs w:val="24"/>
        </w:rPr>
        <w:t>L'impresa</w:t>
      </w:r>
      <w:r w:rsidR="00AB2080" w:rsidRPr="006624F2">
        <w:rPr>
          <w:rStyle w:val="FontStyle15"/>
          <w:sz w:val="24"/>
          <w:szCs w:val="24"/>
        </w:rPr>
        <w:t>/ente</w:t>
      </w:r>
      <w:r w:rsidRPr="006624F2">
        <w:rPr>
          <w:rStyle w:val="FontStyle15"/>
          <w:sz w:val="24"/>
          <w:szCs w:val="24"/>
        </w:rPr>
        <w:t xml:space="preserve"> </w:t>
      </w:r>
      <w:r w:rsidR="006624F2" w:rsidRPr="006624F2">
        <w:rPr>
          <w:rStyle w:val="FontStyle15"/>
          <w:sz w:val="24"/>
          <w:szCs w:val="24"/>
        </w:rPr>
        <w:t>________________________</w:t>
      </w:r>
      <w:r w:rsidR="006624F2">
        <w:rPr>
          <w:rStyle w:val="FontStyle15"/>
          <w:sz w:val="24"/>
          <w:szCs w:val="24"/>
        </w:rPr>
        <w:t>_______</w:t>
      </w:r>
      <w:r w:rsidR="006624F2" w:rsidRPr="006624F2">
        <w:rPr>
          <w:rStyle w:val="FontStyle15"/>
          <w:sz w:val="24"/>
          <w:szCs w:val="24"/>
        </w:rPr>
        <w:t>_____</w:t>
      </w:r>
      <w:r w:rsidRPr="006624F2">
        <w:rPr>
          <w:rStyle w:val="FontStyle14"/>
          <w:b w:val="0"/>
          <w:sz w:val="24"/>
          <w:szCs w:val="24"/>
        </w:rPr>
        <w:t>,</w:t>
      </w:r>
      <w:r w:rsidRPr="006624F2">
        <w:rPr>
          <w:rStyle w:val="FontStyle14"/>
          <w:sz w:val="24"/>
          <w:szCs w:val="24"/>
        </w:rPr>
        <w:t xml:space="preserve"> </w:t>
      </w:r>
      <w:r w:rsidRPr="006624F2">
        <w:rPr>
          <w:rStyle w:val="FontStyle15"/>
          <w:sz w:val="24"/>
          <w:szCs w:val="24"/>
        </w:rPr>
        <w:t>P.I./C</w:t>
      </w:r>
      <w:r w:rsidR="0096278B" w:rsidRPr="006624F2">
        <w:rPr>
          <w:rStyle w:val="FontStyle15"/>
          <w:sz w:val="24"/>
          <w:szCs w:val="24"/>
        </w:rPr>
        <w:t>.</w:t>
      </w:r>
      <w:r w:rsidRPr="006624F2">
        <w:rPr>
          <w:rStyle w:val="FontStyle15"/>
          <w:sz w:val="24"/>
          <w:szCs w:val="24"/>
        </w:rPr>
        <w:t>F</w:t>
      </w:r>
      <w:r w:rsidR="0096278B" w:rsidRPr="006624F2">
        <w:rPr>
          <w:rStyle w:val="FontStyle15"/>
          <w:sz w:val="24"/>
          <w:szCs w:val="24"/>
        </w:rPr>
        <w:t xml:space="preserve">. </w:t>
      </w:r>
      <w:r w:rsidR="006624F2" w:rsidRPr="006624F2">
        <w:rPr>
          <w:rStyle w:val="FontStyle15"/>
          <w:sz w:val="24"/>
          <w:szCs w:val="24"/>
        </w:rPr>
        <w:t>__________________</w:t>
      </w:r>
      <w:r w:rsidRPr="006624F2">
        <w:rPr>
          <w:rStyle w:val="FontStyle14"/>
          <w:sz w:val="24"/>
          <w:szCs w:val="24"/>
        </w:rPr>
        <w:t xml:space="preserve">, </w:t>
      </w:r>
      <w:r w:rsidRPr="006624F2">
        <w:rPr>
          <w:rStyle w:val="FontStyle15"/>
          <w:sz w:val="24"/>
          <w:szCs w:val="24"/>
        </w:rPr>
        <w:t>con sede legale in _____________________________</w:t>
      </w:r>
      <w:r w:rsidR="006624F2">
        <w:rPr>
          <w:rStyle w:val="FontStyle15"/>
          <w:sz w:val="24"/>
          <w:szCs w:val="24"/>
        </w:rPr>
        <w:t xml:space="preserve"> </w:t>
      </w:r>
      <w:r w:rsidRPr="006624F2">
        <w:rPr>
          <w:rStyle w:val="FontStyle15"/>
          <w:sz w:val="24"/>
          <w:szCs w:val="24"/>
        </w:rPr>
        <w:t>(___</w:t>
      </w:r>
      <w:r w:rsidRPr="006624F2">
        <w:rPr>
          <w:rStyle w:val="FontStyle14"/>
          <w:sz w:val="24"/>
          <w:szCs w:val="24"/>
        </w:rPr>
        <w:t xml:space="preserve">) </w:t>
      </w:r>
      <w:r w:rsidRPr="006624F2">
        <w:rPr>
          <w:rStyle w:val="FontStyle15"/>
          <w:sz w:val="24"/>
          <w:szCs w:val="24"/>
        </w:rPr>
        <w:t>alla via ________________________________</w:t>
      </w:r>
      <w:r w:rsidR="0096278B" w:rsidRPr="006624F2">
        <w:rPr>
          <w:rStyle w:val="FontStyle15"/>
          <w:sz w:val="24"/>
          <w:szCs w:val="24"/>
        </w:rPr>
        <w:t xml:space="preserve">, </w:t>
      </w:r>
      <w:r w:rsidRPr="006624F2">
        <w:rPr>
          <w:rStyle w:val="FontStyle15"/>
          <w:sz w:val="24"/>
          <w:szCs w:val="24"/>
        </w:rPr>
        <w:t xml:space="preserve">telefono </w:t>
      </w:r>
      <w:r w:rsidR="006624F2" w:rsidRPr="006624F2">
        <w:rPr>
          <w:rStyle w:val="FontStyle15"/>
          <w:sz w:val="24"/>
          <w:szCs w:val="24"/>
        </w:rPr>
        <w:t>_________________</w:t>
      </w:r>
      <w:r w:rsidR="006624F2">
        <w:rPr>
          <w:rStyle w:val="FontStyle15"/>
          <w:sz w:val="24"/>
          <w:szCs w:val="24"/>
        </w:rPr>
        <w:t>,</w:t>
      </w:r>
      <w:r w:rsidRPr="006624F2">
        <w:rPr>
          <w:rStyle w:val="FontStyle15"/>
          <w:sz w:val="24"/>
          <w:szCs w:val="24"/>
        </w:rPr>
        <w:t xml:space="preserve"> e-mail ________________________, Pec ____________________________, rappresentata da </w:t>
      </w:r>
      <w:r w:rsidR="005C7EC4" w:rsidRPr="006624F2">
        <w:rPr>
          <w:rStyle w:val="FontStyle15"/>
          <w:sz w:val="24"/>
          <w:szCs w:val="24"/>
        </w:rPr>
        <w:tab/>
      </w:r>
      <w:r w:rsidRPr="006624F2">
        <w:rPr>
          <w:rStyle w:val="FontStyle15"/>
          <w:sz w:val="24"/>
          <w:szCs w:val="24"/>
        </w:rPr>
        <w:t>(titolare/legale rappresentante)</w:t>
      </w:r>
      <w:r w:rsidR="005C7EC4" w:rsidRPr="006624F2">
        <w:rPr>
          <w:rStyle w:val="FontStyle14"/>
          <w:sz w:val="24"/>
          <w:szCs w:val="24"/>
        </w:rPr>
        <w:t>,</w:t>
      </w:r>
      <w:r w:rsidRPr="006624F2">
        <w:rPr>
          <w:rStyle w:val="FontStyle14"/>
          <w:sz w:val="24"/>
          <w:szCs w:val="24"/>
        </w:rPr>
        <w:t xml:space="preserve"> </w:t>
      </w:r>
      <w:r w:rsidR="005C7EC4" w:rsidRPr="006624F2">
        <w:rPr>
          <w:rStyle w:val="FontStyle15"/>
          <w:sz w:val="24"/>
          <w:szCs w:val="24"/>
        </w:rPr>
        <w:t>C</w:t>
      </w:r>
      <w:r w:rsidRPr="006624F2">
        <w:rPr>
          <w:rStyle w:val="FontStyle15"/>
          <w:sz w:val="24"/>
          <w:szCs w:val="24"/>
        </w:rPr>
        <w:t>.F.</w:t>
      </w:r>
      <w:r w:rsidR="005C7EC4" w:rsidRPr="006624F2">
        <w:rPr>
          <w:rStyle w:val="FontStyle15"/>
          <w:sz w:val="24"/>
          <w:szCs w:val="24"/>
        </w:rPr>
        <w:t xml:space="preserve"> </w:t>
      </w:r>
      <w:r w:rsidR="006624F2" w:rsidRPr="006624F2">
        <w:rPr>
          <w:rStyle w:val="FontStyle15"/>
          <w:sz w:val="24"/>
          <w:szCs w:val="24"/>
        </w:rPr>
        <w:t>_________________</w:t>
      </w:r>
      <w:r w:rsidR="005C7EC4" w:rsidRPr="006624F2">
        <w:rPr>
          <w:rStyle w:val="FontStyle14"/>
          <w:sz w:val="24"/>
          <w:szCs w:val="24"/>
        </w:rPr>
        <w:t>,</w:t>
      </w:r>
      <w:r w:rsidRPr="006624F2">
        <w:rPr>
          <w:rStyle w:val="FontStyle14"/>
          <w:sz w:val="24"/>
          <w:szCs w:val="24"/>
        </w:rPr>
        <w:t xml:space="preserve"> </w:t>
      </w:r>
      <w:r w:rsidR="005C7EC4" w:rsidRPr="006624F2">
        <w:rPr>
          <w:rStyle w:val="FontStyle14"/>
          <w:sz w:val="24"/>
          <w:szCs w:val="24"/>
        </w:rPr>
        <w:t xml:space="preserve"> </w:t>
      </w:r>
      <w:r w:rsidR="005C7EC4" w:rsidRPr="006624F2">
        <w:rPr>
          <w:rStyle w:val="FontStyle15"/>
          <w:sz w:val="24"/>
          <w:szCs w:val="24"/>
        </w:rPr>
        <w:t>nato</w:t>
      </w:r>
      <w:r w:rsidR="0096278B" w:rsidRPr="006624F2">
        <w:rPr>
          <w:rStyle w:val="FontStyle15"/>
          <w:sz w:val="24"/>
          <w:szCs w:val="24"/>
        </w:rPr>
        <w:t>/a</w:t>
      </w:r>
      <w:r w:rsidR="005C7EC4" w:rsidRPr="006624F2">
        <w:rPr>
          <w:rStyle w:val="FontStyle15"/>
          <w:sz w:val="24"/>
          <w:szCs w:val="24"/>
        </w:rPr>
        <w:t xml:space="preserve"> a </w:t>
      </w:r>
      <w:r w:rsidR="006624F2" w:rsidRPr="006624F2">
        <w:rPr>
          <w:rStyle w:val="FontStyle15"/>
          <w:sz w:val="24"/>
          <w:szCs w:val="24"/>
        </w:rPr>
        <w:t>_________________</w:t>
      </w:r>
      <w:r w:rsidR="006624F2" w:rsidRPr="006624F2">
        <w:rPr>
          <w:rStyle w:val="FontStyle14"/>
          <w:sz w:val="24"/>
          <w:szCs w:val="24"/>
        </w:rPr>
        <w:t xml:space="preserve"> </w:t>
      </w:r>
      <w:r w:rsidR="006624F2" w:rsidRPr="006624F2">
        <w:rPr>
          <w:rStyle w:val="FontStyle15"/>
          <w:sz w:val="24"/>
          <w:szCs w:val="24"/>
        </w:rPr>
        <w:t>(___</w:t>
      </w:r>
      <w:r w:rsidR="006624F2" w:rsidRPr="006624F2">
        <w:rPr>
          <w:rStyle w:val="FontStyle14"/>
          <w:sz w:val="24"/>
          <w:szCs w:val="24"/>
        </w:rPr>
        <w:t>)</w:t>
      </w:r>
      <w:r w:rsidR="006624F2">
        <w:rPr>
          <w:rStyle w:val="FontStyle14"/>
          <w:sz w:val="24"/>
          <w:szCs w:val="24"/>
        </w:rPr>
        <w:t>,</w:t>
      </w:r>
      <w:r w:rsidR="005C7EC4" w:rsidRPr="006624F2">
        <w:rPr>
          <w:rStyle w:val="FontStyle14"/>
          <w:sz w:val="24"/>
          <w:szCs w:val="24"/>
        </w:rPr>
        <w:t xml:space="preserve">  </w:t>
      </w:r>
      <w:r w:rsidR="005C7EC4" w:rsidRPr="006624F2">
        <w:rPr>
          <w:rStyle w:val="FontStyle15"/>
          <w:sz w:val="24"/>
          <w:szCs w:val="24"/>
        </w:rPr>
        <w:t>il ________________</w:t>
      </w:r>
      <w:r w:rsidRPr="006624F2">
        <w:rPr>
          <w:rStyle w:val="FontStyle14"/>
          <w:sz w:val="24"/>
          <w:szCs w:val="24"/>
        </w:rPr>
        <w:t xml:space="preserve">, </w:t>
      </w:r>
    </w:p>
    <w:p w:rsidR="004B5DCA" w:rsidRPr="000E3E48" w:rsidRDefault="004B5DCA" w:rsidP="004B5DCA">
      <w:pPr>
        <w:pStyle w:val="Style6"/>
        <w:widowControl/>
        <w:spacing w:before="110" w:line="240" w:lineRule="auto"/>
        <w:jc w:val="center"/>
        <w:rPr>
          <w:rStyle w:val="FontStyle15"/>
          <w:b/>
          <w:spacing w:val="60"/>
          <w:sz w:val="24"/>
          <w:szCs w:val="24"/>
        </w:rPr>
      </w:pPr>
      <w:r w:rsidRPr="000E3E48">
        <w:rPr>
          <w:rStyle w:val="FontStyle15"/>
          <w:b/>
          <w:spacing w:val="60"/>
          <w:sz w:val="24"/>
          <w:szCs w:val="24"/>
        </w:rPr>
        <w:t>CHIEDE</w:t>
      </w:r>
    </w:p>
    <w:p w:rsidR="00814425" w:rsidRPr="00797B91" w:rsidRDefault="003551C5" w:rsidP="00522ABD">
      <w:pPr>
        <w:pStyle w:val="Style8"/>
        <w:widowControl/>
        <w:tabs>
          <w:tab w:val="left" w:leader="underscore" w:pos="6326"/>
        </w:tabs>
        <w:spacing w:line="240" w:lineRule="auto"/>
        <w:rPr>
          <w:b/>
          <w:bCs/>
        </w:rPr>
      </w:pPr>
      <w:r w:rsidRPr="00814425">
        <w:rPr>
          <w:rStyle w:val="FontStyle15"/>
        </w:rPr>
        <w:t xml:space="preserve">di partecipare </w:t>
      </w:r>
      <w:r w:rsidR="00522ABD">
        <w:rPr>
          <w:rStyle w:val="FontStyle15"/>
        </w:rPr>
        <w:t>ai fini dell’ammissibilità e del finanziamento de</w:t>
      </w:r>
      <w:r w:rsidRPr="00814425">
        <w:rPr>
          <w:rStyle w:val="FontStyle15"/>
        </w:rPr>
        <w:t>ll’Avviso</w:t>
      </w:r>
      <w:r w:rsidR="00522ABD">
        <w:rPr>
          <w:rStyle w:val="FontStyle15"/>
        </w:rPr>
        <w:t xml:space="preserve"> Pubblico a </w:t>
      </w:r>
      <w:r w:rsidR="00522ABD" w:rsidRPr="00AB2080">
        <w:rPr>
          <w:bCs/>
          <w:color w:val="000000"/>
        </w:rPr>
        <w:t xml:space="preserve">valere su PSR Puglia 2014-2020, </w:t>
      </w:r>
      <w:r w:rsidR="00522ABD">
        <w:rPr>
          <w:bCs/>
          <w:color w:val="000000"/>
        </w:rPr>
        <w:t xml:space="preserve">Misura </w:t>
      </w:r>
      <w:r w:rsidR="00522ABD" w:rsidRPr="00AB2080">
        <w:rPr>
          <w:bCs/>
          <w:color w:val="000000"/>
        </w:rPr>
        <w:t>19.2</w:t>
      </w:r>
      <w:r w:rsidR="00522ABD">
        <w:rPr>
          <w:bCs/>
          <w:color w:val="000000"/>
        </w:rPr>
        <w:t xml:space="preserve">.1.1 e </w:t>
      </w:r>
      <w:r w:rsidRPr="00814425">
        <w:rPr>
          <w:bCs/>
          <w:color w:val="000000"/>
        </w:rPr>
        <w:t xml:space="preserve">tal fine </w:t>
      </w:r>
      <w:r w:rsidR="000E3E48">
        <w:rPr>
          <w:bCs/>
          <w:color w:val="000000"/>
        </w:rPr>
        <w:t>allega</w:t>
      </w:r>
      <w:r w:rsidRPr="00814425">
        <w:rPr>
          <w:bCs/>
          <w:color w:val="000000"/>
        </w:rPr>
        <w:t xml:space="preserve"> </w:t>
      </w:r>
      <w:r w:rsidR="00814425">
        <w:rPr>
          <w:bCs/>
          <w:color w:val="000000"/>
        </w:rPr>
        <w:t>la seguente</w:t>
      </w:r>
      <w:r w:rsidR="00AB0271" w:rsidRPr="00814425">
        <w:rPr>
          <w:bCs/>
          <w:color w:val="000000"/>
        </w:rPr>
        <w:t xml:space="preserve"> </w:t>
      </w:r>
      <w:r w:rsidR="00814425">
        <w:rPr>
          <w:bCs/>
          <w:color w:val="000000"/>
        </w:rPr>
        <w:t xml:space="preserve">documentazione </w:t>
      </w:r>
      <w:r w:rsidR="000E3E48" w:rsidRPr="00797B91">
        <w:rPr>
          <w:b/>
          <w:lang w:eastAsia="x-none"/>
        </w:rPr>
        <w:t>di carattere generale</w:t>
      </w:r>
      <w:r w:rsidR="00814425" w:rsidRPr="00797B91">
        <w:rPr>
          <w:b/>
          <w:bCs/>
        </w:rPr>
        <w:t>:</w:t>
      </w:r>
    </w:p>
    <w:p w:rsidR="00FF5B6A" w:rsidRPr="00797B91" w:rsidRDefault="00FF5B6A" w:rsidP="00814425">
      <w:pPr>
        <w:autoSpaceDE w:val="0"/>
        <w:autoSpaceDN w:val="0"/>
        <w:adjustRightInd w:val="0"/>
        <w:spacing w:after="0" w:line="240" w:lineRule="auto"/>
        <w:rPr>
          <w:rFonts w:ascii="Times New Roman" w:hAnsi="Times New Roman" w:cs="Times New Roman"/>
          <w:bCs/>
        </w:rPr>
      </w:pPr>
    </w:p>
    <w:p w:rsidR="000E3E48" w:rsidRPr="00797B91" w:rsidRDefault="000E3E48" w:rsidP="000E3E48">
      <w:pPr>
        <w:numPr>
          <w:ilvl w:val="0"/>
          <w:numId w:val="15"/>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DdS generata dal portale AGEA – SIAN debitamente firmata dal legale rappresentante del soggetto partecipante, corredata dall’attestazione dell’invio telematico ;</w:t>
      </w:r>
    </w:p>
    <w:p w:rsidR="000E3E48" w:rsidRPr="00797B91" w:rsidRDefault="000E3E48" w:rsidP="000E3E48">
      <w:pPr>
        <w:numPr>
          <w:ilvl w:val="0"/>
          <w:numId w:val="15"/>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 xml:space="preserve">Copia sottoscritta ed in corso di validità del documento di riconoscimento del legale rappresentante della Pubblica Amministrazione  partecipante; </w:t>
      </w:r>
    </w:p>
    <w:p w:rsidR="000E3E48" w:rsidRPr="00797B91" w:rsidRDefault="000E3E48" w:rsidP="000E3E48">
      <w:pPr>
        <w:numPr>
          <w:ilvl w:val="0"/>
          <w:numId w:val="15"/>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 xml:space="preserve">Dichiarazioni di impegni e obblighi </w:t>
      </w:r>
      <w:bookmarkStart w:id="1" w:name="_GoBack"/>
      <w:r w:rsidRPr="0083313E">
        <w:rPr>
          <w:rFonts w:ascii="Times New Roman" w:hAnsi="Times New Roman"/>
          <w:b/>
          <w:sz w:val="24"/>
          <w:szCs w:val="24"/>
          <w:lang w:eastAsia="x-none"/>
        </w:rPr>
        <w:t>(Modello 4);</w:t>
      </w:r>
      <w:bookmarkEnd w:id="1"/>
    </w:p>
    <w:p w:rsidR="000E3E48" w:rsidRPr="00797B91" w:rsidRDefault="000E3E48" w:rsidP="000E3E48">
      <w:pPr>
        <w:numPr>
          <w:ilvl w:val="0"/>
          <w:numId w:val="15"/>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Copia del titolo di proprietà o di possesso degli immobili oggetto dell’intervento, nelle forme previste dalla legge, di durata almeno pari al periodo previsto per la stabilità delle operazioni, di cui agli Indirizzi procedurali generali del PSR (10 anni dalla presentazione della DdP di saldo). In caso di interventi su beni confiscati alle mafie o su beni demaniali, è richiesto l’atto di affidamento da parte di Enti pubblici a tanto preposti e l’autorizzazione degli stessi a realizzare gli investimenti;</w:t>
      </w:r>
    </w:p>
    <w:p w:rsidR="000E3E48" w:rsidRPr="00797B91" w:rsidRDefault="000E3E48" w:rsidP="000E3E48">
      <w:pPr>
        <w:numPr>
          <w:ilvl w:val="0"/>
          <w:numId w:val="15"/>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 xml:space="preserve">Autorizzazione del legittimo proprietario degli immobili, espressa nelle forme previste dalla legge, ad eseguire gli interventi ed in merito alla conseguente assunzione degli eventuali impegni derivanti dall’intervento proposto a finanziamento (per le situazioni diverse dalla piena proprietà/proprietà esclusiva); </w:t>
      </w:r>
    </w:p>
    <w:p w:rsidR="000E3E48" w:rsidRPr="00797B91" w:rsidRDefault="000E3E48" w:rsidP="000E3E48">
      <w:pPr>
        <w:numPr>
          <w:ilvl w:val="0"/>
          <w:numId w:val="15"/>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 xml:space="preserve">Copia del provvedimento di approvazione del Progetto </w:t>
      </w:r>
      <w:r w:rsidR="00AF1234" w:rsidRPr="00797B91">
        <w:rPr>
          <w:rFonts w:ascii="Times New Roman" w:hAnsi="Times New Roman"/>
          <w:sz w:val="24"/>
          <w:szCs w:val="24"/>
          <w:lang w:eastAsia="x-none"/>
        </w:rPr>
        <w:t xml:space="preserve">definitivo o </w:t>
      </w:r>
      <w:r w:rsidRPr="00797B91">
        <w:rPr>
          <w:rFonts w:ascii="Times New Roman" w:hAnsi="Times New Roman"/>
          <w:sz w:val="24"/>
          <w:szCs w:val="24"/>
          <w:lang w:eastAsia="x-none"/>
        </w:rPr>
        <w:t xml:space="preserve">esecutivo e allegati, di recupero e riqualificazione degli immobili oggetto d’intervento, ed eventuali impegni di spesa </w:t>
      </w:r>
      <w:r w:rsidRPr="00797B91">
        <w:rPr>
          <w:rFonts w:ascii="Times New Roman" w:hAnsi="Times New Roman"/>
          <w:sz w:val="24"/>
          <w:szCs w:val="24"/>
          <w:lang w:eastAsia="x-none"/>
        </w:rPr>
        <w:lastRenderedPageBreak/>
        <w:t>per il cofinanziamento e la delega al rappresentante legale ad inoltrare domanda di sostegno, a riscuotere il contributo in conto capitale e per ogni altro eventuale adempimento;</w:t>
      </w:r>
    </w:p>
    <w:p w:rsidR="000E3E48" w:rsidRPr="00797B91" w:rsidRDefault="000E3E48" w:rsidP="000E3E48">
      <w:pPr>
        <w:numPr>
          <w:ilvl w:val="0"/>
          <w:numId w:val="15"/>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 xml:space="preserve">Fotografie a colori o filmati con i quali si evinca in modo chiaro lo stato dei luoghi  ante intervento;  </w:t>
      </w:r>
    </w:p>
    <w:p w:rsidR="000E3E48" w:rsidRPr="00797B91" w:rsidRDefault="000E3E48" w:rsidP="000E3E48">
      <w:pPr>
        <w:numPr>
          <w:ilvl w:val="0"/>
          <w:numId w:val="15"/>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 xml:space="preserve">Documento attestante che il bene sia censito negli itinerari del Gal Valle della Cupa, riportato quale punto di interesse del territorio della Valle della Cupa: </w:t>
      </w:r>
      <w:hyperlink r:id="rId8" w:history="1">
        <w:r w:rsidRPr="00797B91">
          <w:rPr>
            <w:rFonts w:ascii="Times New Roman" w:hAnsi="Times New Roman"/>
            <w:sz w:val="24"/>
            <w:szCs w:val="24"/>
            <w:lang w:eastAsia="x-none"/>
          </w:rPr>
          <w:t>https://censimento.valledellacupa.it/gal_r.php</w:t>
        </w:r>
      </w:hyperlink>
      <w:r w:rsidRPr="00797B91">
        <w:rPr>
          <w:rFonts w:ascii="Times New Roman" w:hAnsi="Times New Roman"/>
          <w:sz w:val="24"/>
          <w:szCs w:val="24"/>
          <w:lang w:eastAsia="x-none"/>
        </w:rPr>
        <w:t>; oppure attestante che l’edificio, manufatto, ecc. che abbia concorso all’inserimento del Comune nell’elenco regionale delle Città d’Arte e/o a economia prevalentemente turistica, ai sensi della D.G.R. n°1017 del 19/05/2015;</w:t>
      </w:r>
    </w:p>
    <w:p w:rsidR="000E3E48" w:rsidRPr="00797B91" w:rsidRDefault="000E3E48" w:rsidP="000E3E48">
      <w:pPr>
        <w:numPr>
          <w:ilvl w:val="0"/>
          <w:numId w:val="15"/>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 xml:space="preserve">Documento attestante la classificazione del bene oggetto dell’intervento nelle aree sottoposte a vincolo 1497/39 e cosiddetti “Galassini” così come recepiti nella L. 42/2004 art. 136 o attestante la classificazione del bene oggetto dell’intervento come bene architettonico e paesaggistico vincolato ai sensi della L. 1089/1939 così come recepiti nella L. 42/2004 n. 136. Nel caso di altri beni storico-culturali riconosciuti o censiti dal Piano Urbanistico Territoriale Tematico per il Paesaggio (PUTT/P), comprese eventuali modificazioni/integrazioni prescritti in sede di formazione dei sottopiani e degli urbanistici generali, certificato di destinazione urbanistica attestante la presenza del vincolo/segnalazione (se esistente il vincolo). In alternativa Documento attestante che il bene oggetto dell’intervento rientra tra gli immobili formalmente riconosciuti come patrimonio culturale o naturale dalle autorità pubbliche competenti ; </w:t>
      </w:r>
    </w:p>
    <w:p w:rsidR="000E3E48" w:rsidRPr="00797B91" w:rsidRDefault="000E3E48" w:rsidP="000E3E48">
      <w:pPr>
        <w:numPr>
          <w:ilvl w:val="0"/>
          <w:numId w:val="15"/>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 xml:space="preserve">Nel caso di interventi di restauro dei beni oggetto del sostegno, copia dell’approvazione, laddove previste dal Codice dei beni culturali e del paesaggio (D.Lgs 42/2004); </w:t>
      </w:r>
    </w:p>
    <w:p w:rsidR="000E3E48" w:rsidRPr="00797B91" w:rsidRDefault="000E3E48" w:rsidP="000E3E48">
      <w:pPr>
        <w:numPr>
          <w:ilvl w:val="0"/>
          <w:numId w:val="15"/>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 xml:space="preserve">Atto di inserimento dell’intervento/i nel piano triennale e in quello annuale degli interventi dell’Ente, se ricorre il presupposto normativo ovvero dichiarazione sottoscritta dal Rappresentante Legale in cui si dichiari che non ricorre il presupposto normativo per l’inserimento dell’intervento nei predetti piani dell’Ente; </w:t>
      </w:r>
    </w:p>
    <w:p w:rsidR="000E3E48" w:rsidRPr="00797B91" w:rsidRDefault="000E3E48" w:rsidP="000E3E48">
      <w:pPr>
        <w:numPr>
          <w:ilvl w:val="0"/>
          <w:numId w:val="15"/>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Atto di inserimento dell’intervento nel programma biennale per l’acquisizione di forniture e servizi superiori ad Euro 40.000, se ricorre il presupposto normativo, ovvero dichiarazione sottoscritta dal Rappresentante Legale in cui si dichiari che non ricorre il presupposto normativo per l’inserimento dell’intervento nel predetto piano dell’Ente;</w:t>
      </w:r>
    </w:p>
    <w:p w:rsidR="000E3E48" w:rsidRPr="00797B91" w:rsidRDefault="000E3E48" w:rsidP="000E3E48">
      <w:pPr>
        <w:numPr>
          <w:ilvl w:val="0"/>
          <w:numId w:val="15"/>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Nel caso di acquisto di beni e servizi non presenti sul MEPA, dovranno essere presentati almeno tre preventivi di spesa confrontabili, debitamente datati e firmati, forniti da almeno tre ditte concorrenti con relazione giustificativa della scelta operata sui preventivi redatta e sottoscritta da tecnico abilitato e dal richiedente i benefici;</w:t>
      </w:r>
    </w:p>
    <w:p w:rsidR="000E3E48" w:rsidRPr="00797B91" w:rsidRDefault="000E3E48" w:rsidP="000E3E48">
      <w:pPr>
        <w:numPr>
          <w:ilvl w:val="0"/>
          <w:numId w:val="15"/>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Copia del provvedimento di approvazione del regolamento sugli incentivi al personale interno, aggiornato al D.Lgs. N. 50/2016;</w:t>
      </w:r>
    </w:p>
    <w:p w:rsidR="000E3E48" w:rsidRPr="00797B91" w:rsidRDefault="000E3E48" w:rsidP="000E3E48">
      <w:pPr>
        <w:numPr>
          <w:ilvl w:val="0"/>
          <w:numId w:val="15"/>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Atto di designazione del/i responsabile/i unico/i del procedimento;</w:t>
      </w:r>
    </w:p>
    <w:p w:rsidR="000E3E48" w:rsidRPr="00797B91" w:rsidRDefault="000E3E48" w:rsidP="000E3E48">
      <w:pPr>
        <w:numPr>
          <w:ilvl w:val="0"/>
          <w:numId w:val="15"/>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Check list AGEA di Autovalutazione PRE AGGIUDICAZIONE GARA per ogni procedura d’appalto - ai sensi del D.Lgs. 50/2016 e s.m.i. - prevista nel progetto (Determinazione dell’Autorità di Gestione PSR Puglia del 29/05/2018, n. 121);</w:t>
      </w:r>
    </w:p>
    <w:p w:rsidR="00522ABD" w:rsidRPr="00797B91" w:rsidRDefault="00522ABD" w:rsidP="00814425">
      <w:pPr>
        <w:autoSpaceDE w:val="0"/>
        <w:autoSpaceDN w:val="0"/>
        <w:adjustRightInd w:val="0"/>
        <w:spacing w:after="0" w:line="240" w:lineRule="auto"/>
        <w:rPr>
          <w:rFonts w:ascii="Times New Roman" w:hAnsi="Times New Roman" w:cs="Times New Roman"/>
          <w:bCs/>
        </w:rPr>
      </w:pPr>
    </w:p>
    <w:p w:rsidR="000E3E48" w:rsidRPr="00797B91" w:rsidRDefault="000E3E48" w:rsidP="000E3E48">
      <w:pPr>
        <w:autoSpaceDE w:val="0"/>
        <w:autoSpaceDN w:val="0"/>
        <w:adjustRightInd w:val="0"/>
        <w:spacing w:after="0" w:line="240" w:lineRule="auto"/>
        <w:ind w:left="-142"/>
        <w:jc w:val="both"/>
        <w:rPr>
          <w:rFonts w:ascii="Times New Roman" w:hAnsi="Times New Roman" w:cs="Times New Roman"/>
          <w:sz w:val="24"/>
          <w:szCs w:val="24"/>
        </w:rPr>
      </w:pPr>
      <w:r w:rsidRPr="00797B91">
        <w:rPr>
          <w:rFonts w:ascii="Times New Roman" w:hAnsi="Times New Roman" w:cs="Times New Roman"/>
          <w:sz w:val="24"/>
          <w:szCs w:val="24"/>
        </w:rPr>
        <w:t xml:space="preserve">Allega la seguente documentazione probante la </w:t>
      </w:r>
      <w:r w:rsidRPr="00797B91">
        <w:rPr>
          <w:rFonts w:ascii="Times New Roman" w:hAnsi="Times New Roman" w:cs="Times New Roman"/>
          <w:b/>
          <w:sz w:val="24"/>
          <w:szCs w:val="24"/>
        </w:rPr>
        <w:t xml:space="preserve">sostenibilità finanziaria e il possesso dei titoli abilitativi </w:t>
      </w:r>
      <w:r w:rsidRPr="00797B91">
        <w:rPr>
          <w:rFonts w:ascii="Times New Roman" w:hAnsi="Times New Roman" w:cs="Times New Roman"/>
          <w:sz w:val="24"/>
          <w:szCs w:val="24"/>
        </w:rPr>
        <w:t xml:space="preserve">da </w:t>
      </w:r>
      <w:r w:rsidRPr="00797B91">
        <w:rPr>
          <w:rFonts w:ascii="Times New Roman" w:hAnsi="Times New Roman" w:cs="Times New Roman"/>
          <w:bCs/>
          <w:sz w:val="24"/>
          <w:szCs w:val="24"/>
        </w:rPr>
        <w:t>inviare</w:t>
      </w:r>
      <w:r w:rsidRPr="00797B91">
        <w:rPr>
          <w:rFonts w:ascii="Times New Roman" w:hAnsi="Times New Roman" w:cs="Times New Roman"/>
          <w:sz w:val="24"/>
          <w:szCs w:val="24"/>
        </w:rPr>
        <w:t xml:space="preserve"> ai fini della partecipazione all’Avviso:</w:t>
      </w:r>
    </w:p>
    <w:p w:rsidR="000E3E48" w:rsidRPr="00797B91" w:rsidRDefault="000E3E48" w:rsidP="000E3E48">
      <w:pPr>
        <w:autoSpaceDE w:val="0"/>
        <w:autoSpaceDN w:val="0"/>
        <w:adjustRightInd w:val="0"/>
        <w:spacing w:after="0" w:line="240" w:lineRule="auto"/>
        <w:ind w:left="-142"/>
        <w:jc w:val="both"/>
        <w:rPr>
          <w:rFonts w:ascii="Times New Roman" w:hAnsi="Times New Roman" w:cs="Times New Roman"/>
          <w:sz w:val="24"/>
          <w:szCs w:val="24"/>
        </w:rPr>
      </w:pPr>
    </w:p>
    <w:p w:rsidR="000E3E48" w:rsidRPr="00797B91" w:rsidRDefault="000E3E48" w:rsidP="000E3E48">
      <w:pPr>
        <w:numPr>
          <w:ilvl w:val="0"/>
          <w:numId w:val="17"/>
        </w:numPr>
        <w:tabs>
          <w:tab w:val="left" w:pos="-142"/>
          <w:tab w:val="left" w:pos="284"/>
          <w:tab w:val="left" w:pos="426"/>
        </w:tabs>
        <w:spacing w:after="0" w:line="240" w:lineRule="auto"/>
        <w:jc w:val="both"/>
        <w:rPr>
          <w:rFonts w:ascii="Times New Roman" w:hAnsi="Times New Roman"/>
          <w:sz w:val="24"/>
          <w:szCs w:val="24"/>
          <w:lang w:eastAsia="x-none"/>
        </w:rPr>
      </w:pPr>
      <w:r w:rsidRPr="00797B91">
        <w:rPr>
          <w:rFonts w:ascii="Times New Roman" w:hAnsi="Times New Roman"/>
          <w:sz w:val="24"/>
          <w:szCs w:val="24"/>
          <w:lang w:eastAsia="x-none"/>
        </w:rPr>
        <w:t xml:space="preserve">dichiarazione </w:t>
      </w:r>
      <w:r w:rsidR="009301FA" w:rsidRPr="00797B91">
        <w:rPr>
          <w:rFonts w:ascii="Times New Roman" w:hAnsi="Times New Roman"/>
          <w:sz w:val="24"/>
          <w:szCs w:val="24"/>
          <w:lang w:eastAsia="x-none"/>
        </w:rPr>
        <w:t xml:space="preserve"> </w:t>
      </w:r>
      <w:r w:rsidRPr="00797B91">
        <w:rPr>
          <w:rFonts w:ascii="Times New Roman" w:hAnsi="Times New Roman"/>
          <w:sz w:val="24"/>
          <w:szCs w:val="24"/>
          <w:lang w:eastAsia="x-none"/>
        </w:rPr>
        <w:t xml:space="preserve">di impegno di liquidazione delle spese ammesse antecedentemente alla richiesta della DdP di saldo e di farsi carico delle spese eccedenti l’importo ammesso a contributo </w:t>
      </w:r>
      <w:r w:rsidRPr="00797B91">
        <w:rPr>
          <w:rFonts w:ascii="Times New Roman" w:hAnsi="Times New Roman"/>
          <w:b/>
          <w:sz w:val="24"/>
          <w:szCs w:val="24"/>
          <w:lang w:eastAsia="x-none"/>
        </w:rPr>
        <w:t>(Modello 5);</w:t>
      </w:r>
    </w:p>
    <w:p w:rsidR="000E3E48" w:rsidRPr="00797B91" w:rsidRDefault="000E3E48" w:rsidP="000E3E48">
      <w:pPr>
        <w:numPr>
          <w:ilvl w:val="0"/>
          <w:numId w:val="17"/>
        </w:numPr>
        <w:tabs>
          <w:tab w:val="left" w:pos="-142"/>
          <w:tab w:val="left" w:pos="284"/>
          <w:tab w:val="left" w:pos="426"/>
        </w:tabs>
        <w:spacing w:after="0" w:line="240" w:lineRule="auto"/>
        <w:ind w:left="284" w:hanging="284"/>
        <w:jc w:val="both"/>
        <w:rPr>
          <w:rFonts w:ascii="Times New Roman" w:hAnsi="Times New Roman"/>
          <w:sz w:val="24"/>
          <w:szCs w:val="24"/>
          <w:lang w:eastAsia="x-none"/>
        </w:rPr>
      </w:pPr>
      <w:r w:rsidRPr="00797B91">
        <w:rPr>
          <w:rFonts w:ascii="Times New Roman" w:hAnsi="Times New Roman"/>
          <w:sz w:val="24"/>
          <w:szCs w:val="24"/>
          <w:lang w:eastAsia="x-none"/>
        </w:rPr>
        <w:t xml:space="preserve">titoli </w:t>
      </w:r>
      <w:r w:rsidR="009301FA" w:rsidRPr="00797B91">
        <w:rPr>
          <w:rFonts w:ascii="Times New Roman" w:hAnsi="Times New Roman"/>
          <w:sz w:val="24"/>
          <w:szCs w:val="24"/>
          <w:lang w:eastAsia="x-none"/>
        </w:rPr>
        <w:t xml:space="preserve"> </w:t>
      </w:r>
      <w:r w:rsidRPr="00797B91">
        <w:rPr>
          <w:rFonts w:ascii="Times New Roman" w:hAnsi="Times New Roman"/>
          <w:sz w:val="24"/>
          <w:szCs w:val="24"/>
          <w:lang w:eastAsia="x-none"/>
        </w:rPr>
        <w:t>abilitativi richiesti dalla natura dell’intervento.</w:t>
      </w:r>
    </w:p>
    <w:p w:rsidR="000E3E48" w:rsidRPr="00797B91" w:rsidRDefault="000E3E48" w:rsidP="000E3E48">
      <w:pPr>
        <w:pStyle w:val="Default"/>
        <w:ind w:left="360"/>
        <w:jc w:val="both"/>
        <w:rPr>
          <w:rFonts w:ascii="Times New Roman" w:hAnsi="Times New Roman" w:cs="Times New Roman"/>
          <w:color w:val="auto"/>
          <w:lang w:eastAsia="x-none"/>
        </w:rPr>
      </w:pPr>
    </w:p>
    <w:p w:rsidR="000E3E48" w:rsidRPr="00797B91" w:rsidRDefault="000E3E48" w:rsidP="000E3E48">
      <w:pPr>
        <w:autoSpaceDE w:val="0"/>
        <w:autoSpaceDN w:val="0"/>
        <w:adjustRightInd w:val="0"/>
        <w:spacing w:after="0" w:line="240" w:lineRule="auto"/>
        <w:ind w:left="-142"/>
        <w:jc w:val="both"/>
        <w:rPr>
          <w:rFonts w:ascii="Times New Roman" w:hAnsi="Times New Roman" w:cs="Times New Roman"/>
          <w:sz w:val="24"/>
          <w:szCs w:val="24"/>
        </w:rPr>
      </w:pPr>
      <w:r w:rsidRPr="00797B91">
        <w:rPr>
          <w:rFonts w:ascii="Times New Roman" w:hAnsi="Times New Roman" w:cs="Times New Roman"/>
          <w:bCs/>
          <w:sz w:val="24"/>
          <w:szCs w:val="24"/>
        </w:rPr>
        <w:lastRenderedPageBreak/>
        <w:t>Allega</w:t>
      </w:r>
      <w:r w:rsidRPr="00797B91">
        <w:rPr>
          <w:rFonts w:ascii="Times New Roman" w:hAnsi="Times New Roman" w:cs="Times New Roman"/>
          <w:sz w:val="24"/>
          <w:szCs w:val="24"/>
        </w:rPr>
        <w:t xml:space="preserve"> la seguente documentazione relativa alla </w:t>
      </w:r>
      <w:r w:rsidRPr="00797B91">
        <w:rPr>
          <w:rFonts w:ascii="Times New Roman" w:hAnsi="Times New Roman" w:cs="Times New Roman"/>
          <w:b/>
          <w:sz w:val="24"/>
          <w:szCs w:val="24"/>
        </w:rPr>
        <w:t>specifica attività</w:t>
      </w:r>
      <w:r w:rsidRPr="00797B91">
        <w:rPr>
          <w:rFonts w:ascii="Times New Roman" w:hAnsi="Times New Roman" w:cs="Times New Roman"/>
          <w:sz w:val="24"/>
          <w:szCs w:val="24"/>
        </w:rPr>
        <w:t xml:space="preserve"> oggetto del progetto proposto:</w:t>
      </w:r>
    </w:p>
    <w:p w:rsidR="000E3E48" w:rsidRPr="00797B91" w:rsidRDefault="000E3E48" w:rsidP="000E3E48">
      <w:pPr>
        <w:autoSpaceDE w:val="0"/>
        <w:autoSpaceDN w:val="0"/>
        <w:adjustRightInd w:val="0"/>
        <w:spacing w:after="0" w:line="240" w:lineRule="auto"/>
        <w:ind w:left="-142"/>
        <w:jc w:val="both"/>
        <w:rPr>
          <w:rFonts w:ascii="Times New Roman" w:hAnsi="Times New Roman" w:cs="Times New Roman"/>
        </w:rPr>
      </w:pPr>
    </w:p>
    <w:p w:rsidR="000E3E48" w:rsidRPr="00797B91" w:rsidRDefault="000E3E48" w:rsidP="000E3E48">
      <w:pPr>
        <w:pStyle w:val="Default"/>
        <w:numPr>
          <w:ilvl w:val="0"/>
          <w:numId w:val="16"/>
        </w:numPr>
        <w:jc w:val="both"/>
        <w:rPr>
          <w:rFonts w:ascii="Times New Roman" w:hAnsi="Times New Roman" w:cs="Times New Roman"/>
          <w:color w:val="auto"/>
          <w:lang w:eastAsia="x-none"/>
        </w:rPr>
      </w:pPr>
      <w:r w:rsidRPr="00797B91">
        <w:rPr>
          <w:rFonts w:ascii="Times New Roman" w:hAnsi="Times New Roman" w:cs="Times New Roman"/>
          <w:color w:val="auto"/>
          <w:lang w:eastAsia="x-none"/>
        </w:rPr>
        <w:t xml:space="preserve">Progetto </w:t>
      </w:r>
      <w:r w:rsidR="00AF1234" w:rsidRPr="00797B91">
        <w:rPr>
          <w:rFonts w:ascii="Times New Roman" w:hAnsi="Times New Roman"/>
          <w:color w:val="auto"/>
          <w:lang w:eastAsia="x-none"/>
        </w:rPr>
        <w:t>definitivo o</w:t>
      </w:r>
      <w:r w:rsidR="00AF1234" w:rsidRPr="00797B91">
        <w:rPr>
          <w:rFonts w:ascii="Times New Roman" w:hAnsi="Times New Roman" w:cs="Times New Roman"/>
          <w:color w:val="auto"/>
          <w:lang w:eastAsia="x-none"/>
        </w:rPr>
        <w:t xml:space="preserve"> </w:t>
      </w:r>
      <w:r w:rsidRPr="00797B91">
        <w:rPr>
          <w:rFonts w:ascii="Times New Roman" w:hAnsi="Times New Roman" w:cs="Times New Roman"/>
          <w:color w:val="auto"/>
          <w:lang w:eastAsia="x-none"/>
        </w:rPr>
        <w:t xml:space="preserve">esecutivo, sottoscritto dal legale rappresentante del soggetto beneficiario comprensivo del computo metrico estimativo analitico e preventivi di spesa; </w:t>
      </w:r>
    </w:p>
    <w:p w:rsidR="000E3E48" w:rsidRPr="00797B91" w:rsidRDefault="000E3E48" w:rsidP="000E3E48">
      <w:pPr>
        <w:pStyle w:val="Default"/>
        <w:numPr>
          <w:ilvl w:val="0"/>
          <w:numId w:val="16"/>
        </w:numPr>
        <w:jc w:val="both"/>
        <w:rPr>
          <w:rFonts w:ascii="Times New Roman" w:hAnsi="Times New Roman" w:cs="Times New Roman"/>
          <w:color w:val="auto"/>
          <w:u w:val="single"/>
          <w:lang w:eastAsia="x-none"/>
        </w:rPr>
      </w:pPr>
      <w:r w:rsidRPr="00797B91">
        <w:rPr>
          <w:rFonts w:ascii="Times New Roman" w:hAnsi="Times New Roman" w:cs="Times New Roman"/>
          <w:color w:val="auto"/>
          <w:lang w:eastAsia="x-none"/>
        </w:rPr>
        <w:t xml:space="preserve">Piano di gestione e funzionamento che descriva le modalità di gestione successiva alla realizzazione dell’intervento facendo riferimento a un arco temporale di almeno 5 (cinque) anni ai fini della fruibilità pubblica. Il piano dovrà contenere i seguenti elementi minimi: </w:t>
      </w:r>
      <w:r w:rsidRPr="00797B91">
        <w:rPr>
          <w:rFonts w:ascii="Times New Roman" w:hAnsi="Times New Roman" w:cs="Times New Roman"/>
          <w:color w:val="auto"/>
          <w:u w:val="single"/>
          <w:lang w:eastAsia="x-none"/>
        </w:rPr>
        <w:t xml:space="preserve">obiettivi da raggiungere, </w:t>
      </w:r>
      <w:r w:rsidR="00797B91">
        <w:rPr>
          <w:rFonts w:ascii="Times New Roman" w:hAnsi="Times New Roman" w:cs="Times New Roman"/>
          <w:color w:val="auto"/>
          <w:u w:val="single"/>
          <w:lang w:eastAsia="x-none"/>
        </w:rPr>
        <w:t xml:space="preserve"> </w:t>
      </w:r>
      <w:r w:rsidRPr="00797B91">
        <w:rPr>
          <w:rFonts w:ascii="Times New Roman" w:hAnsi="Times New Roman" w:cs="Times New Roman"/>
          <w:color w:val="auto"/>
          <w:u w:val="single"/>
          <w:lang w:eastAsia="x-none"/>
        </w:rPr>
        <w:t xml:space="preserve"> modalità di gestione e funzionamento dell’infrastruttura.</w:t>
      </w:r>
    </w:p>
    <w:p w:rsidR="00522ABD" w:rsidRPr="00797B91" w:rsidRDefault="00522ABD" w:rsidP="00814425">
      <w:pPr>
        <w:autoSpaceDE w:val="0"/>
        <w:autoSpaceDN w:val="0"/>
        <w:adjustRightInd w:val="0"/>
        <w:spacing w:after="0" w:line="240" w:lineRule="auto"/>
        <w:rPr>
          <w:rFonts w:ascii="Times New Roman" w:hAnsi="Times New Roman" w:cs="Times New Roman"/>
          <w:bCs/>
        </w:rPr>
      </w:pPr>
    </w:p>
    <w:p w:rsidR="00522ABD" w:rsidRDefault="00522ABD" w:rsidP="00814425">
      <w:pPr>
        <w:autoSpaceDE w:val="0"/>
        <w:autoSpaceDN w:val="0"/>
        <w:adjustRightInd w:val="0"/>
        <w:spacing w:after="0" w:line="240" w:lineRule="auto"/>
        <w:rPr>
          <w:rFonts w:ascii="Times New Roman" w:hAnsi="Times New Roman" w:cs="Times New Roman"/>
          <w:bCs/>
          <w:color w:val="000000"/>
        </w:rPr>
      </w:pPr>
    </w:p>
    <w:p w:rsidR="000E3E48" w:rsidRPr="00814425" w:rsidRDefault="000E3E48" w:rsidP="000E3E48">
      <w:pPr>
        <w:autoSpaceDE w:val="0"/>
        <w:autoSpaceDN w:val="0"/>
        <w:adjustRightInd w:val="0"/>
        <w:spacing w:after="0" w:line="240" w:lineRule="auto"/>
        <w:rPr>
          <w:rFonts w:ascii="Times New Roman" w:hAnsi="Times New Roman" w:cs="Times New Roman"/>
          <w:color w:val="000000"/>
        </w:rPr>
      </w:pPr>
      <w:r w:rsidRPr="00814425">
        <w:rPr>
          <w:rFonts w:ascii="Times New Roman" w:hAnsi="Times New Roman" w:cs="Times New Roman"/>
          <w:color w:val="000000"/>
        </w:rPr>
        <w:t>___________, lì ___________</w:t>
      </w:r>
    </w:p>
    <w:p w:rsidR="00522ABD" w:rsidRDefault="00522ABD" w:rsidP="00814425">
      <w:pPr>
        <w:autoSpaceDE w:val="0"/>
        <w:autoSpaceDN w:val="0"/>
        <w:adjustRightInd w:val="0"/>
        <w:spacing w:after="0" w:line="240" w:lineRule="auto"/>
        <w:rPr>
          <w:rFonts w:ascii="Times New Roman" w:hAnsi="Times New Roman" w:cs="Times New Roman"/>
          <w:bCs/>
          <w:color w:val="000000"/>
        </w:rPr>
      </w:pPr>
    </w:p>
    <w:p w:rsidR="00522ABD" w:rsidRDefault="00522ABD" w:rsidP="00814425">
      <w:pPr>
        <w:autoSpaceDE w:val="0"/>
        <w:autoSpaceDN w:val="0"/>
        <w:adjustRightInd w:val="0"/>
        <w:spacing w:after="0" w:line="240" w:lineRule="auto"/>
        <w:rPr>
          <w:rFonts w:ascii="Times New Roman" w:hAnsi="Times New Roman" w:cs="Times New Roman"/>
          <w:bCs/>
          <w:color w:val="000000"/>
        </w:rPr>
      </w:pPr>
    </w:p>
    <w:p w:rsidR="000E3E48" w:rsidRDefault="00AB2080" w:rsidP="00814425">
      <w:pPr>
        <w:autoSpaceDE w:val="0"/>
        <w:autoSpaceDN w:val="0"/>
        <w:adjustRightInd w:val="0"/>
        <w:spacing w:after="0" w:line="240" w:lineRule="auto"/>
        <w:ind w:firstLine="410"/>
        <w:rPr>
          <w:rFonts w:ascii="Times New Roman" w:hAnsi="Times New Roman" w:cs="Times New Roman"/>
          <w:color w:val="000000"/>
        </w:rPr>
      </w:pPr>
      <w:r w:rsidRPr="00814425">
        <w:rPr>
          <w:rFonts w:ascii="Times New Roman" w:hAnsi="Times New Roman" w:cs="Times New Roman"/>
          <w:bCs/>
          <w:color w:val="000000"/>
        </w:rPr>
        <w:tab/>
      </w:r>
      <w:r w:rsidR="00FF5B6A" w:rsidRPr="00814425">
        <w:rPr>
          <w:rFonts w:ascii="Times New Roman" w:hAnsi="Times New Roman" w:cs="Times New Roman"/>
          <w:bCs/>
          <w:color w:val="000000"/>
        </w:rPr>
        <w:tab/>
      </w:r>
      <w:r w:rsidR="00FF5B6A" w:rsidRPr="00814425">
        <w:rPr>
          <w:rFonts w:ascii="Times New Roman" w:hAnsi="Times New Roman" w:cs="Times New Roman"/>
          <w:color w:val="000000"/>
        </w:rPr>
        <w:tab/>
      </w:r>
      <w:r w:rsidR="00FF5B6A" w:rsidRPr="00814425">
        <w:rPr>
          <w:rFonts w:ascii="Times New Roman" w:hAnsi="Times New Roman" w:cs="Times New Roman"/>
          <w:color w:val="000000"/>
        </w:rPr>
        <w:tab/>
      </w:r>
      <w:r w:rsidR="00FF5B6A" w:rsidRPr="00814425">
        <w:rPr>
          <w:rFonts w:ascii="Times New Roman" w:hAnsi="Times New Roman" w:cs="Times New Roman"/>
          <w:color w:val="000000"/>
        </w:rPr>
        <w:tab/>
      </w:r>
      <w:r w:rsidR="00FF5B6A" w:rsidRPr="00814425">
        <w:rPr>
          <w:rFonts w:ascii="Times New Roman" w:hAnsi="Times New Roman" w:cs="Times New Roman"/>
          <w:color w:val="000000"/>
        </w:rPr>
        <w:tab/>
      </w:r>
      <w:r w:rsidR="00FF5B6A" w:rsidRPr="00814425">
        <w:rPr>
          <w:rFonts w:ascii="Times New Roman" w:hAnsi="Times New Roman" w:cs="Times New Roman"/>
          <w:color w:val="000000"/>
        </w:rPr>
        <w:tab/>
      </w:r>
      <w:r w:rsidR="00FF5B6A" w:rsidRPr="00814425">
        <w:rPr>
          <w:rFonts w:ascii="Times New Roman" w:hAnsi="Times New Roman" w:cs="Times New Roman"/>
          <w:color w:val="000000"/>
        </w:rPr>
        <w:tab/>
      </w:r>
      <w:r w:rsidR="00FF5B6A" w:rsidRPr="00814425">
        <w:rPr>
          <w:rFonts w:ascii="Times New Roman" w:hAnsi="Times New Roman" w:cs="Times New Roman"/>
          <w:color w:val="000000"/>
        </w:rPr>
        <w:tab/>
      </w:r>
    </w:p>
    <w:p w:rsidR="00FF5B6A" w:rsidRPr="00814425" w:rsidRDefault="00FF5B6A" w:rsidP="000E3E48">
      <w:pPr>
        <w:autoSpaceDE w:val="0"/>
        <w:autoSpaceDN w:val="0"/>
        <w:adjustRightInd w:val="0"/>
        <w:spacing w:after="0" w:line="240" w:lineRule="auto"/>
        <w:ind w:left="6372" w:firstLine="708"/>
        <w:rPr>
          <w:rFonts w:ascii="Times New Roman" w:hAnsi="Times New Roman" w:cs="Times New Roman"/>
          <w:color w:val="000000"/>
        </w:rPr>
      </w:pPr>
      <w:r w:rsidRPr="00814425">
        <w:rPr>
          <w:rFonts w:ascii="Times New Roman" w:hAnsi="Times New Roman" w:cs="Times New Roman"/>
          <w:color w:val="000000"/>
        </w:rPr>
        <w:t>Firma</w:t>
      </w:r>
      <w:r w:rsidRPr="00814425">
        <w:rPr>
          <w:rFonts w:ascii="Times New Roman" w:hAnsi="Times New Roman" w:cs="Times New Roman"/>
          <w:color w:val="000000"/>
          <w:vertAlign w:val="superscript"/>
        </w:rPr>
        <w:footnoteReference w:id="1"/>
      </w:r>
      <w:r w:rsidRPr="00814425">
        <w:rPr>
          <w:rFonts w:ascii="Times New Roman" w:hAnsi="Times New Roman" w:cs="Times New Roman"/>
          <w:color w:val="000000"/>
        </w:rPr>
        <w:tab/>
      </w:r>
    </w:p>
    <w:p w:rsidR="00FF5B6A" w:rsidRPr="00814425" w:rsidRDefault="00FF5B6A" w:rsidP="00814425">
      <w:pPr>
        <w:autoSpaceDE w:val="0"/>
        <w:autoSpaceDN w:val="0"/>
        <w:adjustRightInd w:val="0"/>
        <w:spacing w:after="0" w:line="240" w:lineRule="auto"/>
        <w:ind w:left="5672"/>
        <w:rPr>
          <w:rFonts w:ascii="Times New Roman" w:hAnsi="Times New Roman" w:cs="Times New Roman"/>
          <w:color w:val="000000"/>
        </w:rPr>
      </w:pPr>
    </w:p>
    <w:p w:rsidR="00FF5B6A" w:rsidRPr="00814425" w:rsidRDefault="00AB2080" w:rsidP="00814425">
      <w:pPr>
        <w:autoSpaceDE w:val="0"/>
        <w:autoSpaceDN w:val="0"/>
        <w:adjustRightInd w:val="0"/>
        <w:spacing w:after="0" w:line="240" w:lineRule="auto"/>
        <w:ind w:left="5672"/>
        <w:rPr>
          <w:rFonts w:ascii="Times New Roman" w:hAnsi="Times New Roman" w:cs="Times New Roman"/>
          <w:color w:val="000000"/>
        </w:rPr>
      </w:pPr>
      <w:r w:rsidRPr="00814425">
        <w:rPr>
          <w:rFonts w:ascii="Times New Roman" w:hAnsi="Times New Roman" w:cs="Times New Roman"/>
          <w:color w:val="000000"/>
        </w:rPr>
        <w:t>_________________________________</w:t>
      </w:r>
    </w:p>
    <w:p w:rsidR="00FF5B6A" w:rsidRPr="00814425" w:rsidRDefault="00FF5B6A" w:rsidP="00814425">
      <w:pPr>
        <w:autoSpaceDE w:val="0"/>
        <w:autoSpaceDN w:val="0"/>
        <w:adjustRightInd w:val="0"/>
        <w:spacing w:after="0" w:line="240" w:lineRule="auto"/>
        <w:ind w:left="5672"/>
        <w:rPr>
          <w:rFonts w:ascii="Times New Roman" w:hAnsi="Times New Roman" w:cs="Times New Roman"/>
          <w:color w:val="000000"/>
        </w:rPr>
      </w:pPr>
    </w:p>
    <w:p w:rsidR="00FF5B6A" w:rsidRDefault="00FF5B6A" w:rsidP="00FF5B6A">
      <w:pPr>
        <w:autoSpaceDE w:val="0"/>
        <w:autoSpaceDN w:val="0"/>
        <w:adjustRightInd w:val="0"/>
        <w:spacing w:after="0" w:line="240" w:lineRule="auto"/>
        <w:ind w:left="5672"/>
        <w:rPr>
          <w:rFonts w:ascii="Times New Roman" w:hAnsi="Times New Roman" w:cs="Times New Roman"/>
          <w:color w:val="000000"/>
          <w:sz w:val="24"/>
          <w:szCs w:val="24"/>
        </w:rPr>
      </w:pPr>
    </w:p>
    <w:p w:rsidR="000E3E48" w:rsidRDefault="000E3E48" w:rsidP="00FF5B6A">
      <w:pPr>
        <w:autoSpaceDE w:val="0"/>
        <w:autoSpaceDN w:val="0"/>
        <w:adjustRightInd w:val="0"/>
        <w:spacing w:after="0" w:line="240" w:lineRule="auto"/>
        <w:ind w:left="5672"/>
        <w:rPr>
          <w:rFonts w:ascii="Times New Roman" w:hAnsi="Times New Roman" w:cs="Times New Roman"/>
          <w:color w:val="000000"/>
          <w:sz w:val="24"/>
          <w:szCs w:val="24"/>
        </w:rPr>
      </w:pPr>
    </w:p>
    <w:p w:rsidR="000E3E48" w:rsidRDefault="000E3E48" w:rsidP="00FF5B6A">
      <w:pPr>
        <w:autoSpaceDE w:val="0"/>
        <w:autoSpaceDN w:val="0"/>
        <w:adjustRightInd w:val="0"/>
        <w:spacing w:after="0" w:line="240" w:lineRule="auto"/>
        <w:ind w:left="5672"/>
        <w:rPr>
          <w:rFonts w:ascii="Times New Roman" w:hAnsi="Times New Roman" w:cs="Times New Roman"/>
          <w:color w:val="000000"/>
          <w:sz w:val="24"/>
          <w:szCs w:val="24"/>
        </w:rPr>
      </w:pPr>
    </w:p>
    <w:p w:rsidR="000E3E48" w:rsidRDefault="000E3E48" w:rsidP="00FF5B6A">
      <w:pPr>
        <w:autoSpaceDE w:val="0"/>
        <w:autoSpaceDN w:val="0"/>
        <w:adjustRightInd w:val="0"/>
        <w:spacing w:after="0" w:line="240" w:lineRule="auto"/>
        <w:ind w:left="5672"/>
        <w:rPr>
          <w:rFonts w:ascii="Times New Roman" w:hAnsi="Times New Roman" w:cs="Times New Roman"/>
          <w:color w:val="000000"/>
          <w:sz w:val="24"/>
          <w:szCs w:val="24"/>
        </w:rPr>
      </w:pPr>
    </w:p>
    <w:p w:rsidR="000E3E48" w:rsidRPr="00CE1CC0" w:rsidRDefault="000E3E48" w:rsidP="000E3E48">
      <w:pPr>
        <w:tabs>
          <w:tab w:val="left" w:pos="0"/>
          <w:tab w:val="left" w:pos="709"/>
          <w:tab w:val="left" w:pos="851"/>
        </w:tabs>
        <w:autoSpaceDE w:val="0"/>
        <w:autoSpaceDN w:val="0"/>
        <w:adjustRightInd w:val="0"/>
        <w:jc w:val="both"/>
        <w:rPr>
          <w:rFonts w:ascii="Times New Roman" w:hAnsi="Times New Roman" w:cs="Times New Roman"/>
          <w:b/>
          <w:bCs/>
          <w:i/>
          <w:color w:val="000000"/>
          <w:sz w:val="18"/>
          <w:szCs w:val="18"/>
        </w:rPr>
      </w:pPr>
      <w:r w:rsidRPr="00CE1CC0">
        <w:rPr>
          <w:rFonts w:ascii="Times New Roman" w:hAnsi="Times New Roman" w:cs="Times New Roman"/>
          <w:b/>
          <w:bCs/>
          <w:i/>
          <w:color w:val="000000"/>
          <w:sz w:val="18"/>
          <w:szCs w:val="18"/>
        </w:rPr>
        <w:t>Consenso al trattamento dei dati personali</w:t>
      </w:r>
    </w:p>
    <w:p w:rsidR="000E3E48" w:rsidRPr="00CE1CC0" w:rsidRDefault="000E3E48" w:rsidP="000E3E48">
      <w:pPr>
        <w:tabs>
          <w:tab w:val="left" w:pos="0"/>
          <w:tab w:val="left" w:pos="709"/>
          <w:tab w:val="left" w:pos="851"/>
        </w:tabs>
        <w:autoSpaceDE w:val="0"/>
        <w:autoSpaceDN w:val="0"/>
        <w:adjustRightInd w:val="0"/>
        <w:jc w:val="both"/>
        <w:rPr>
          <w:rFonts w:ascii="Times New Roman" w:hAnsi="Times New Roman" w:cs="Times New Roman"/>
          <w:bCs/>
          <w:i/>
          <w:color w:val="000000"/>
          <w:sz w:val="18"/>
          <w:szCs w:val="18"/>
        </w:rPr>
      </w:pPr>
      <w:r w:rsidRPr="00CE1CC0">
        <w:rPr>
          <w:rFonts w:ascii="Times New Roman" w:hAnsi="Times New Roman" w:cs="Times New Roman"/>
          <w:bCs/>
          <w:i/>
          <w:color w:val="000000"/>
          <w:sz w:val="18"/>
          <w:szCs w:val="18"/>
        </w:rPr>
        <w:t>Dichiara espressamente di dare il consenso al trattamento dei propri dati personali ed alla trasmissione degli stessi agli Enti, per lo svolgimento delle relative finalità istituzionali e per attività informativa sul settore di competenza ai fini di quanto previsto dal Regolamento (UE) n. 679/2016 e D. Lgs. 101/2018.</w:t>
      </w:r>
    </w:p>
    <w:p w:rsidR="000E3E48" w:rsidRPr="00CE1CC0" w:rsidRDefault="000E3E48" w:rsidP="000E3E48">
      <w:pPr>
        <w:tabs>
          <w:tab w:val="left" w:pos="0"/>
          <w:tab w:val="left" w:pos="709"/>
          <w:tab w:val="left" w:pos="851"/>
        </w:tabs>
        <w:autoSpaceDE w:val="0"/>
        <w:autoSpaceDN w:val="0"/>
        <w:adjustRightInd w:val="0"/>
        <w:jc w:val="both"/>
        <w:rPr>
          <w:rFonts w:ascii="Times New Roman" w:hAnsi="Times New Roman" w:cs="Times New Roman"/>
          <w:bCs/>
          <w:i/>
          <w:color w:val="000000"/>
          <w:sz w:val="24"/>
          <w:szCs w:val="24"/>
        </w:rPr>
      </w:pPr>
    </w:p>
    <w:p w:rsidR="000E3E48" w:rsidRPr="00CE1CC0" w:rsidRDefault="000E3E48" w:rsidP="000E3E48">
      <w:pPr>
        <w:autoSpaceDE w:val="0"/>
        <w:autoSpaceDN w:val="0"/>
        <w:adjustRightInd w:val="0"/>
        <w:jc w:val="both"/>
        <w:rPr>
          <w:rFonts w:ascii="Times New Roman" w:hAnsi="Times New Roman" w:cs="Times New Roman"/>
          <w:color w:val="000000"/>
          <w:sz w:val="24"/>
          <w:szCs w:val="24"/>
        </w:rPr>
      </w:pPr>
      <w:r w:rsidRPr="00CE1CC0">
        <w:rPr>
          <w:rFonts w:ascii="Times New Roman" w:hAnsi="Times New Roman" w:cs="Times New Roman"/>
          <w:color w:val="000000"/>
          <w:sz w:val="24"/>
          <w:szCs w:val="24"/>
        </w:rPr>
        <w:t>___________, lì ___________</w:t>
      </w:r>
    </w:p>
    <w:p w:rsidR="000E3E48" w:rsidRPr="00CE1CC0" w:rsidRDefault="000E3E48" w:rsidP="000E3E48">
      <w:pPr>
        <w:autoSpaceDE w:val="0"/>
        <w:autoSpaceDN w:val="0"/>
        <w:adjustRightInd w:val="0"/>
        <w:ind w:left="6371" w:firstLine="709"/>
        <w:jc w:val="both"/>
        <w:rPr>
          <w:rFonts w:ascii="Times New Roman" w:hAnsi="Times New Roman" w:cs="Times New Roman"/>
          <w:sz w:val="24"/>
          <w:szCs w:val="24"/>
        </w:rPr>
      </w:pPr>
      <w:r w:rsidRPr="00CE1CC0">
        <w:rPr>
          <w:rFonts w:ascii="Times New Roman" w:hAnsi="Times New Roman" w:cs="Times New Roman"/>
          <w:color w:val="000000"/>
          <w:sz w:val="24"/>
          <w:szCs w:val="24"/>
        </w:rPr>
        <w:t>Timbro e firma</w:t>
      </w:r>
    </w:p>
    <w:p w:rsidR="000E3E48" w:rsidRPr="00E56552" w:rsidRDefault="000E3E48" w:rsidP="000E3E48">
      <w:pPr>
        <w:autoSpaceDE w:val="0"/>
        <w:autoSpaceDN w:val="0"/>
        <w:adjustRightInd w:val="0"/>
        <w:spacing w:after="0" w:line="240" w:lineRule="auto"/>
        <w:ind w:left="5672"/>
        <w:rPr>
          <w:rFonts w:ascii="Times New Roman" w:hAnsi="Times New Roman" w:cs="Times New Roman"/>
          <w:color w:val="000000"/>
          <w:sz w:val="24"/>
          <w:szCs w:val="24"/>
        </w:rPr>
      </w:pPr>
      <w:r w:rsidRPr="00CE1CC0">
        <w:rPr>
          <w:rFonts w:ascii="Times New Roman" w:hAnsi="Times New Roman" w:cs="Times New Roman"/>
          <w:color w:val="000000"/>
          <w:sz w:val="24"/>
          <w:szCs w:val="24"/>
        </w:rPr>
        <w:t xml:space="preserve">                                                                                                                                </w:t>
      </w:r>
    </w:p>
    <w:sectPr w:rsidR="000E3E48" w:rsidRPr="00E56552" w:rsidSect="007C23F2">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59E" w:rsidRDefault="0093559E" w:rsidP="00FF5B6A">
      <w:pPr>
        <w:spacing w:after="0" w:line="240" w:lineRule="auto"/>
      </w:pPr>
      <w:r>
        <w:separator/>
      </w:r>
    </w:p>
  </w:endnote>
  <w:endnote w:type="continuationSeparator" w:id="0">
    <w:p w:rsidR="0093559E" w:rsidRDefault="0093559E" w:rsidP="00FF5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MinchoB">
    <w:altName w:val="MS Mincho"/>
    <w:charset w:val="80"/>
    <w:family w:val="roman"/>
    <w:pitch w:val="default"/>
  </w:font>
  <w:font w:name="TimesNew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59E" w:rsidRDefault="0093559E" w:rsidP="00FF5B6A">
      <w:pPr>
        <w:spacing w:after="0" w:line="240" w:lineRule="auto"/>
      </w:pPr>
      <w:r>
        <w:separator/>
      </w:r>
    </w:p>
  </w:footnote>
  <w:footnote w:type="continuationSeparator" w:id="0">
    <w:p w:rsidR="0093559E" w:rsidRDefault="0093559E" w:rsidP="00FF5B6A">
      <w:pPr>
        <w:spacing w:after="0" w:line="240" w:lineRule="auto"/>
      </w:pPr>
      <w:r>
        <w:continuationSeparator/>
      </w:r>
    </w:p>
  </w:footnote>
  <w:footnote w:id="1">
    <w:p w:rsidR="00FF5B6A" w:rsidRPr="003551C5" w:rsidRDefault="00FF5B6A" w:rsidP="00FF5B6A">
      <w:pPr>
        <w:pStyle w:val="Testonotaapidipagina"/>
        <w:jc w:val="both"/>
        <w:rPr>
          <w:rFonts w:ascii="Times New Roman" w:eastAsia="Times New Roman" w:hAnsi="Times New Roman" w:cs="Times New Roman"/>
          <w:lang w:eastAsia="it-IT"/>
        </w:rPr>
      </w:pPr>
      <w:r w:rsidRPr="003551C5">
        <w:rPr>
          <w:rStyle w:val="Rimandonotaapidipagina"/>
          <w:rFonts w:ascii="Times New Roman" w:hAnsi="Times New Roman" w:cs="Times New Roman"/>
        </w:rPr>
        <w:footnoteRef/>
      </w:r>
      <w:r w:rsidR="00B62689">
        <w:rPr>
          <w:rFonts w:ascii="Times New Roman" w:eastAsia="Times New Roman" w:hAnsi="Times New Roman" w:cs="Times New Roman"/>
          <w:lang w:eastAsia="it-IT"/>
        </w:rPr>
        <w:t xml:space="preserve"> </w:t>
      </w:r>
      <w:r w:rsidR="003551C5" w:rsidRPr="003551C5">
        <w:rPr>
          <w:rFonts w:ascii="Times New Roman" w:eastAsia="Times New Roman" w:hAnsi="Times New Roman" w:cs="Times New Roman"/>
          <w:lang w:eastAsia="it-IT"/>
        </w:rPr>
        <w:t>A</w:t>
      </w:r>
      <w:r w:rsidRPr="003551C5">
        <w:rPr>
          <w:rFonts w:ascii="Times New Roman" w:eastAsia="Times New Roman" w:hAnsi="Times New Roman" w:cs="Times New Roman"/>
          <w:lang w:eastAsia="it-IT"/>
        </w:rPr>
        <w:t xml:space="preserve">llegare fotocopia </w:t>
      </w:r>
      <w:r w:rsidR="001E2118">
        <w:rPr>
          <w:rFonts w:ascii="Times New Roman" w:eastAsia="Times New Roman" w:hAnsi="Times New Roman" w:cs="Times New Roman"/>
          <w:lang w:eastAsia="it-IT"/>
        </w:rPr>
        <w:t>del</w:t>
      </w:r>
      <w:r w:rsidRPr="003551C5">
        <w:rPr>
          <w:rFonts w:ascii="Times New Roman" w:eastAsia="Times New Roman" w:hAnsi="Times New Roman" w:cs="Times New Roman"/>
          <w:lang w:eastAsia="it-IT"/>
        </w:rPr>
        <w:t xml:space="preserve"> documento di identità del dichiarante</w:t>
      </w:r>
      <w:r w:rsidR="001E2118">
        <w:rPr>
          <w:rFonts w:ascii="Times New Roman" w:eastAsia="Times New Roman" w:hAnsi="Times New Roman" w:cs="Times New Roman"/>
          <w:lang w:eastAsia="it-IT"/>
        </w:rPr>
        <w:t xml:space="preserve"> in corso di validità</w:t>
      </w:r>
      <w:r w:rsidRPr="003551C5">
        <w:rPr>
          <w:rFonts w:ascii="Times New Roman" w:eastAsia="Times New Roman" w:hAnsi="Times New Roman" w:cs="Times New Roman"/>
          <w:lang w:eastAsia="it-I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B6A" w:rsidRDefault="00E46C7A" w:rsidP="00E46C7A">
    <w:pPr>
      <w:pStyle w:val="Intestazione"/>
      <w:jc w:val="center"/>
    </w:pPr>
    <w:r>
      <w:rPr>
        <w:noProof/>
        <w:lang w:eastAsia="it-IT"/>
      </w:rPr>
      <w:drawing>
        <wp:inline distT="0" distB="0" distL="0" distR="0">
          <wp:extent cx="4644390" cy="830390"/>
          <wp:effectExtent l="0" t="0" r="3810" b="8255"/>
          <wp:docPr id="2" name="Immagine 2" descr="Macintosh HD:Users:alessandro:Desktop:PSL 2014-2020 inizio attività:materiale comunicazione:loghi:loghi GAL VDC SRL:fascia loghi leade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essandro:Desktop:PSL 2014-2020 inizio attività:materiale comunicazione:loghi:loghi GAL VDC SRL:fascia loghi leade2014202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6961" cy="830850"/>
                  </a:xfrm>
                  <a:prstGeom prst="rect">
                    <a:avLst/>
                  </a:prstGeom>
                  <a:noFill/>
                  <a:ln>
                    <a:noFill/>
                  </a:ln>
                </pic:spPr>
              </pic:pic>
            </a:graphicData>
          </a:graphic>
        </wp:inline>
      </w:drawing>
    </w:r>
  </w:p>
  <w:p w:rsidR="00FF5B6A" w:rsidRDefault="00FF5B6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A662D"/>
    <w:multiLevelType w:val="hybridMultilevel"/>
    <w:tmpl w:val="1C74F7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94F2F5D"/>
    <w:multiLevelType w:val="hybridMultilevel"/>
    <w:tmpl w:val="8AD21FFE"/>
    <w:lvl w:ilvl="0" w:tplc="0410000F">
      <w:start w:val="1"/>
      <w:numFmt w:val="decimal"/>
      <w:lvlText w:val="%1."/>
      <w:lvlJc w:val="left"/>
      <w:pPr>
        <w:ind w:left="360" w:hanging="360"/>
      </w:pPr>
      <w:rPr>
        <w:rFonts w:hint="default"/>
        <w:sz w:val="36"/>
        <w:szCs w:val="36"/>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4004F0D"/>
    <w:multiLevelType w:val="hybridMultilevel"/>
    <w:tmpl w:val="0546D2D2"/>
    <w:lvl w:ilvl="0" w:tplc="0AE2E710">
      <w:start w:val="1"/>
      <w:numFmt w:val="lowerLetter"/>
      <w:lvlText w:val="%1)"/>
      <w:lvlJc w:val="left"/>
      <w:pPr>
        <w:ind w:left="720" w:hanging="360"/>
      </w:pPr>
      <w:rPr>
        <w:rFonts w:hint="default"/>
        <w:b/>
        <w:color w:val="000000"/>
        <w:sz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0A4364C"/>
    <w:multiLevelType w:val="hybridMultilevel"/>
    <w:tmpl w:val="7AEE8A0C"/>
    <w:lvl w:ilvl="0" w:tplc="B6CC34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DB096E"/>
    <w:multiLevelType w:val="hybridMultilevel"/>
    <w:tmpl w:val="DE1C5610"/>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 w15:restartNumberingAfterBreak="0">
    <w:nsid w:val="36B908CF"/>
    <w:multiLevelType w:val="hybridMultilevel"/>
    <w:tmpl w:val="4CB2D234"/>
    <w:lvl w:ilvl="0" w:tplc="BDD40902">
      <w:numFmt w:val="bullet"/>
      <w:lvlText w:val="-"/>
      <w:lvlJc w:val="left"/>
      <w:pPr>
        <w:ind w:left="720" w:hanging="360"/>
      </w:pPr>
      <w:rPr>
        <w:rFonts w:ascii="Times New Roman" w:eastAsia="HGMinchoB"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A61871"/>
    <w:multiLevelType w:val="hybridMultilevel"/>
    <w:tmpl w:val="3F622250"/>
    <w:lvl w:ilvl="0" w:tplc="A8AC7F62">
      <w:numFmt w:val="bullet"/>
      <w:lvlText w:val="-"/>
      <w:lvlJc w:val="left"/>
      <w:pPr>
        <w:tabs>
          <w:tab w:val="num" w:pos="720"/>
        </w:tabs>
        <w:ind w:left="720" w:hanging="360"/>
      </w:pPr>
      <w:rPr>
        <w:rFonts w:ascii="TimesNewRoman" w:eastAsia="Times New Roman" w:hAnsi="TimesNewRoman" w:cs="Times New Roman" w:hint="default"/>
        <w:sz w:val="24"/>
      </w:rPr>
    </w:lvl>
    <w:lvl w:ilvl="1" w:tplc="CCA8D6D4">
      <w:numFmt w:val="bullet"/>
      <w:lvlText w:val=""/>
      <w:lvlJc w:val="left"/>
      <w:pPr>
        <w:tabs>
          <w:tab w:val="num" w:pos="1440"/>
        </w:tabs>
        <w:ind w:left="1440" w:hanging="360"/>
      </w:pPr>
      <w:rPr>
        <w:rFonts w:ascii="Symbol" w:eastAsia="Times New Roman" w:hAnsi="Symbol" w:cs="Times New Roman"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40000EF0"/>
    <w:multiLevelType w:val="hybridMultilevel"/>
    <w:tmpl w:val="60AAEE0C"/>
    <w:lvl w:ilvl="0" w:tplc="0410000F">
      <w:start w:val="1"/>
      <w:numFmt w:val="decimal"/>
      <w:lvlText w:val="%1."/>
      <w:lvlJc w:val="left"/>
      <w:pPr>
        <w:ind w:left="36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8" w15:restartNumberingAfterBreak="0">
    <w:nsid w:val="47C10ADF"/>
    <w:multiLevelType w:val="hybridMultilevel"/>
    <w:tmpl w:val="C9FECCE0"/>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D4D54DC"/>
    <w:multiLevelType w:val="hybridMultilevel"/>
    <w:tmpl w:val="188CF226"/>
    <w:lvl w:ilvl="0" w:tplc="1D9A273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B547302"/>
    <w:multiLevelType w:val="hybridMultilevel"/>
    <w:tmpl w:val="C81EE1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E244F38"/>
    <w:multiLevelType w:val="hybridMultilevel"/>
    <w:tmpl w:val="9E6047AC"/>
    <w:lvl w:ilvl="0" w:tplc="258E3FF6">
      <w:start w:val="1"/>
      <w:numFmt w:val="bullet"/>
      <w:lvlText w:val=" "/>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1B17BBE"/>
    <w:multiLevelType w:val="hybridMultilevel"/>
    <w:tmpl w:val="F1526C3C"/>
    <w:lvl w:ilvl="0" w:tplc="48E2626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7032D05"/>
    <w:multiLevelType w:val="hybridMultilevel"/>
    <w:tmpl w:val="CF42D0A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6FF01C0D"/>
    <w:multiLevelType w:val="hybridMultilevel"/>
    <w:tmpl w:val="2C1EBE5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7D863EDC"/>
    <w:multiLevelType w:val="hybridMultilevel"/>
    <w:tmpl w:val="7952C6C2"/>
    <w:lvl w:ilvl="0" w:tplc="E6ACE78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0"/>
  </w:num>
  <w:num w:numId="3">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5"/>
  </w:num>
  <w:num w:numId="8">
    <w:abstractNumId w:val="1"/>
  </w:num>
  <w:num w:numId="9">
    <w:abstractNumId w:val="8"/>
  </w:num>
  <w:num w:numId="10">
    <w:abstractNumId w:val="4"/>
  </w:num>
  <w:num w:numId="11">
    <w:abstractNumId w:val="11"/>
  </w:num>
  <w:num w:numId="12">
    <w:abstractNumId w:val="2"/>
  </w:num>
  <w:num w:numId="13">
    <w:abstractNumId w:val="9"/>
  </w:num>
  <w:num w:numId="14">
    <w:abstractNumId w:val="3"/>
  </w:num>
  <w:num w:numId="15">
    <w:abstractNumId w:val="14"/>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FF5B6A"/>
    <w:rsid w:val="000131AD"/>
    <w:rsid w:val="000E1371"/>
    <w:rsid w:val="000E3E48"/>
    <w:rsid w:val="001602E9"/>
    <w:rsid w:val="00170FCD"/>
    <w:rsid w:val="001E2118"/>
    <w:rsid w:val="00316573"/>
    <w:rsid w:val="003551C5"/>
    <w:rsid w:val="00406D28"/>
    <w:rsid w:val="00445219"/>
    <w:rsid w:val="004B5DCA"/>
    <w:rsid w:val="00522ABD"/>
    <w:rsid w:val="005659BD"/>
    <w:rsid w:val="0057123C"/>
    <w:rsid w:val="005C7EC4"/>
    <w:rsid w:val="006056A8"/>
    <w:rsid w:val="006624F2"/>
    <w:rsid w:val="006B34E3"/>
    <w:rsid w:val="006D1163"/>
    <w:rsid w:val="00797B91"/>
    <w:rsid w:val="007A5A64"/>
    <w:rsid w:val="007B1109"/>
    <w:rsid w:val="007C23F2"/>
    <w:rsid w:val="00814425"/>
    <w:rsid w:val="008301EB"/>
    <w:rsid w:val="0083313E"/>
    <w:rsid w:val="00844C35"/>
    <w:rsid w:val="00864963"/>
    <w:rsid w:val="008A234F"/>
    <w:rsid w:val="008D5880"/>
    <w:rsid w:val="009301FA"/>
    <w:rsid w:val="009313A2"/>
    <w:rsid w:val="0093559E"/>
    <w:rsid w:val="0096278B"/>
    <w:rsid w:val="00984909"/>
    <w:rsid w:val="009A0E24"/>
    <w:rsid w:val="009E3A81"/>
    <w:rsid w:val="00A16AD3"/>
    <w:rsid w:val="00A87A62"/>
    <w:rsid w:val="00AA0AF3"/>
    <w:rsid w:val="00AB0271"/>
    <w:rsid w:val="00AB2080"/>
    <w:rsid w:val="00AF1234"/>
    <w:rsid w:val="00B10EA2"/>
    <w:rsid w:val="00B62689"/>
    <w:rsid w:val="00BE43B1"/>
    <w:rsid w:val="00C07E2A"/>
    <w:rsid w:val="00C73DF0"/>
    <w:rsid w:val="00D67D60"/>
    <w:rsid w:val="00DA4E3D"/>
    <w:rsid w:val="00DB07E0"/>
    <w:rsid w:val="00DD2A57"/>
    <w:rsid w:val="00DD710A"/>
    <w:rsid w:val="00E46C7A"/>
    <w:rsid w:val="00E56552"/>
    <w:rsid w:val="00F227A0"/>
    <w:rsid w:val="00FB7E33"/>
    <w:rsid w:val="00FF0653"/>
    <w:rsid w:val="00FF5B6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6BAF3AE-E41E-49B9-B199-AD4A2600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F5B6A"/>
  </w:style>
  <w:style w:type="paragraph" w:styleId="Titolo2">
    <w:name w:val="heading 2"/>
    <w:basedOn w:val="Normale"/>
    <w:next w:val="Normale"/>
    <w:link w:val="Titolo2Carattere"/>
    <w:uiPriority w:val="9"/>
    <w:semiHidden/>
    <w:unhideWhenUsed/>
    <w:qFormat/>
    <w:rsid w:val="0081442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4">
    <w:name w:val="heading 4"/>
    <w:basedOn w:val="Normale"/>
    <w:next w:val="Normale"/>
    <w:link w:val="Titolo4Carattere"/>
    <w:uiPriority w:val="99"/>
    <w:qFormat/>
    <w:rsid w:val="00E56552"/>
    <w:pPr>
      <w:keepNext/>
      <w:spacing w:after="0" w:line="240" w:lineRule="auto"/>
      <w:ind w:firstLine="720"/>
      <w:jc w:val="both"/>
      <w:outlineLvl w:val="3"/>
    </w:pPr>
    <w:rPr>
      <w:rFonts w:ascii="Arial" w:eastAsia="Calibri" w:hAnsi="Arial" w:cs="Times New Roman"/>
      <w:i/>
      <w:i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FF5B6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FF5B6A"/>
    <w:rPr>
      <w:sz w:val="20"/>
      <w:szCs w:val="20"/>
    </w:rPr>
  </w:style>
  <w:style w:type="character" w:styleId="Rimandonotaapidipagina">
    <w:name w:val="footnote reference"/>
    <w:basedOn w:val="Carpredefinitoparagrafo"/>
    <w:unhideWhenUsed/>
    <w:rsid w:val="00FF5B6A"/>
    <w:rPr>
      <w:vertAlign w:val="superscript"/>
    </w:rPr>
  </w:style>
  <w:style w:type="paragraph" w:styleId="Intestazione">
    <w:name w:val="header"/>
    <w:basedOn w:val="Normale"/>
    <w:link w:val="IntestazioneCarattere"/>
    <w:uiPriority w:val="99"/>
    <w:unhideWhenUsed/>
    <w:rsid w:val="00FF5B6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5B6A"/>
  </w:style>
  <w:style w:type="paragraph" w:styleId="Pidipagina">
    <w:name w:val="footer"/>
    <w:basedOn w:val="Normale"/>
    <w:link w:val="PidipaginaCarattere"/>
    <w:uiPriority w:val="99"/>
    <w:unhideWhenUsed/>
    <w:rsid w:val="00FF5B6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5B6A"/>
  </w:style>
  <w:style w:type="paragraph" w:styleId="Testofumetto">
    <w:name w:val="Balloon Text"/>
    <w:basedOn w:val="Normale"/>
    <w:link w:val="TestofumettoCarattere"/>
    <w:uiPriority w:val="99"/>
    <w:semiHidden/>
    <w:unhideWhenUsed/>
    <w:rsid w:val="00FF5B6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F5B6A"/>
    <w:rPr>
      <w:rFonts w:ascii="Tahoma" w:hAnsi="Tahoma" w:cs="Tahoma"/>
      <w:sz w:val="16"/>
      <w:szCs w:val="16"/>
    </w:rPr>
  </w:style>
  <w:style w:type="character" w:styleId="Collegamentoipertestuale">
    <w:name w:val="Hyperlink"/>
    <w:semiHidden/>
    <w:unhideWhenUsed/>
    <w:rsid w:val="000E1371"/>
    <w:rPr>
      <w:color w:val="0000FF"/>
      <w:u w:val="single"/>
    </w:rPr>
  </w:style>
  <w:style w:type="paragraph" w:customStyle="1" w:styleId="Style3">
    <w:name w:val="Style3"/>
    <w:basedOn w:val="Normale"/>
    <w:rsid w:val="000E1371"/>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paragraph" w:customStyle="1" w:styleId="Style5">
    <w:name w:val="Style5"/>
    <w:basedOn w:val="Normale"/>
    <w:rsid w:val="000E1371"/>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paragraph" w:customStyle="1" w:styleId="Style6">
    <w:name w:val="Style6"/>
    <w:basedOn w:val="Normale"/>
    <w:rsid w:val="000E1371"/>
    <w:pPr>
      <w:widowControl w:val="0"/>
      <w:autoSpaceDE w:val="0"/>
      <w:autoSpaceDN w:val="0"/>
      <w:adjustRightInd w:val="0"/>
      <w:spacing w:after="0" w:line="431" w:lineRule="exact"/>
      <w:jc w:val="both"/>
    </w:pPr>
    <w:rPr>
      <w:rFonts w:ascii="Times New Roman" w:eastAsia="Times New Roman" w:hAnsi="Times New Roman" w:cs="Times New Roman"/>
      <w:sz w:val="24"/>
      <w:szCs w:val="24"/>
      <w:lang w:eastAsia="it-IT"/>
    </w:rPr>
  </w:style>
  <w:style w:type="paragraph" w:customStyle="1" w:styleId="Style7">
    <w:name w:val="Style7"/>
    <w:basedOn w:val="Normale"/>
    <w:rsid w:val="000E1371"/>
    <w:pPr>
      <w:widowControl w:val="0"/>
      <w:autoSpaceDE w:val="0"/>
      <w:autoSpaceDN w:val="0"/>
      <w:adjustRightInd w:val="0"/>
      <w:spacing w:after="0" w:line="427" w:lineRule="exact"/>
      <w:jc w:val="both"/>
    </w:pPr>
    <w:rPr>
      <w:rFonts w:ascii="Times New Roman" w:eastAsia="Times New Roman" w:hAnsi="Times New Roman" w:cs="Times New Roman"/>
      <w:sz w:val="24"/>
      <w:szCs w:val="24"/>
      <w:lang w:eastAsia="it-IT"/>
    </w:rPr>
  </w:style>
  <w:style w:type="paragraph" w:customStyle="1" w:styleId="Style8">
    <w:name w:val="Style8"/>
    <w:basedOn w:val="Normale"/>
    <w:rsid w:val="000E1371"/>
    <w:pPr>
      <w:widowControl w:val="0"/>
      <w:autoSpaceDE w:val="0"/>
      <w:autoSpaceDN w:val="0"/>
      <w:adjustRightInd w:val="0"/>
      <w:spacing w:after="0" w:line="427" w:lineRule="exact"/>
      <w:jc w:val="both"/>
    </w:pPr>
    <w:rPr>
      <w:rFonts w:ascii="Times New Roman" w:eastAsia="Times New Roman" w:hAnsi="Times New Roman" w:cs="Times New Roman"/>
      <w:sz w:val="24"/>
      <w:szCs w:val="24"/>
      <w:lang w:eastAsia="it-IT"/>
    </w:rPr>
  </w:style>
  <w:style w:type="character" w:customStyle="1" w:styleId="FontStyle14">
    <w:name w:val="Font Style14"/>
    <w:rsid w:val="000E1371"/>
    <w:rPr>
      <w:rFonts w:ascii="Times New Roman" w:hAnsi="Times New Roman" w:cs="Times New Roman" w:hint="default"/>
      <w:b/>
      <w:bCs/>
      <w:sz w:val="22"/>
      <w:szCs w:val="22"/>
    </w:rPr>
  </w:style>
  <w:style w:type="character" w:customStyle="1" w:styleId="FontStyle15">
    <w:name w:val="Font Style15"/>
    <w:rsid w:val="000E1371"/>
    <w:rPr>
      <w:rFonts w:ascii="Times New Roman" w:hAnsi="Times New Roman" w:cs="Times New Roman" w:hint="default"/>
      <w:sz w:val="22"/>
      <w:szCs w:val="22"/>
    </w:rPr>
  </w:style>
  <w:style w:type="character" w:customStyle="1" w:styleId="FontStyle16">
    <w:name w:val="Font Style16"/>
    <w:rsid w:val="000E1371"/>
    <w:rPr>
      <w:rFonts w:ascii="Times New Roman" w:hAnsi="Times New Roman" w:cs="Times New Roman" w:hint="default"/>
      <w:sz w:val="20"/>
      <w:szCs w:val="20"/>
    </w:rPr>
  </w:style>
  <w:style w:type="character" w:customStyle="1" w:styleId="FontStyle17">
    <w:name w:val="Font Style17"/>
    <w:rsid w:val="000E1371"/>
    <w:rPr>
      <w:rFonts w:ascii="Times New Roman" w:hAnsi="Times New Roman" w:cs="Times New Roman" w:hint="default"/>
      <w:i/>
      <w:iCs/>
      <w:sz w:val="14"/>
      <w:szCs w:val="14"/>
    </w:rPr>
  </w:style>
  <w:style w:type="character" w:customStyle="1" w:styleId="FontStyle18">
    <w:name w:val="Font Style18"/>
    <w:rsid w:val="000E1371"/>
    <w:rPr>
      <w:rFonts w:ascii="Times New Roman" w:hAnsi="Times New Roman" w:cs="Times New Roman" w:hint="default"/>
      <w:sz w:val="14"/>
      <w:szCs w:val="14"/>
    </w:rPr>
  </w:style>
  <w:style w:type="character" w:customStyle="1" w:styleId="Titolo4Carattere">
    <w:name w:val="Titolo 4 Carattere"/>
    <w:basedOn w:val="Carpredefinitoparagrafo"/>
    <w:link w:val="Titolo4"/>
    <w:uiPriority w:val="99"/>
    <w:rsid w:val="00E56552"/>
    <w:rPr>
      <w:rFonts w:ascii="Arial" w:eastAsia="Calibri" w:hAnsi="Arial" w:cs="Times New Roman"/>
      <w:i/>
      <w:iCs/>
      <w:sz w:val="24"/>
      <w:szCs w:val="24"/>
      <w:lang w:eastAsia="it-IT"/>
    </w:rPr>
  </w:style>
  <w:style w:type="character" w:customStyle="1" w:styleId="Titolo2Carattere">
    <w:name w:val="Titolo 2 Carattere"/>
    <w:basedOn w:val="Carpredefinitoparagrafo"/>
    <w:link w:val="Titolo2"/>
    <w:uiPriority w:val="9"/>
    <w:semiHidden/>
    <w:rsid w:val="00814425"/>
    <w:rPr>
      <w:rFonts w:asciiTheme="majorHAnsi" w:eastAsiaTheme="majorEastAsia" w:hAnsiTheme="majorHAnsi" w:cstheme="majorBidi"/>
      <w:b/>
      <w:bCs/>
      <w:color w:val="4F81BD" w:themeColor="accent1"/>
      <w:sz w:val="26"/>
      <w:szCs w:val="26"/>
    </w:rPr>
  </w:style>
  <w:style w:type="paragraph" w:customStyle="1" w:styleId="Default">
    <w:name w:val="Default"/>
    <w:rsid w:val="00814425"/>
    <w:pPr>
      <w:autoSpaceDE w:val="0"/>
      <w:autoSpaceDN w:val="0"/>
      <w:adjustRightInd w:val="0"/>
      <w:spacing w:after="0" w:line="240" w:lineRule="auto"/>
    </w:pPr>
    <w:rPr>
      <w:rFonts w:ascii="Calibri" w:eastAsia="Calibri" w:hAnsi="Calibri" w:cs="Calibri"/>
      <w:color w:val="000000"/>
      <w:sz w:val="24"/>
      <w:szCs w:val="24"/>
      <w:lang w:eastAsia="it-IT"/>
    </w:rPr>
  </w:style>
  <w:style w:type="paragraph" w:styleId="Paragrafoelenco">
    <w:name w:val="List Paragraph"/>
    <w:basedOn w:val="Normale"/>
    <w:link w:val="ParagrafoelencoCarattere"/>
    <w:uiPriority w:val="34"/>
    <w:qFormat/>
    <w:rsid w:val="00814425"/>
    <w:pPr>
      <w:ind w:left="708"/>
    </w:pPr>
    <w:rPr>
      <w:rFonts w:ascii="Calibri" w:eastAsia="Calibri" w:hAnsi="Calibri" w:cs="Times New Roman"/>
    </w:rPr>
  </w:style>
  <w:style w:type="character" w:customStyle="1" w:styleId="ParagrafoelencoCarattere">
    <w:name w:val="Paragrafo elenco Carattere"/>
    <w:link w:val="Paragrafoelenco"/>
    <w:uiPriority w:val="34"/>
    <w:rsid w:val="00814425"/>
    <w:rPr>
      <w:rFonts w:ascii="Calibri" w:eastAsia="Calibri" w:hAnsi="Calibri" w:cs="Times New Roman"/>
    </w:rPr>
  </w:style>
  <w:style w:type="paragraph" w:styleId="NormaleWeb">
    <w:name w:val="Normal (Web)"/>
    <w:basedOn w:val="Normale"/>
    <w:uiPriority w:val="99"/>
    <w:unhideWhenUsed/>
    <w:rsid w:val="007A5A64"/>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31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nsimento.valledellacupa.it/gal_r.ph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E4F82-6852-466A-928E-FA98C7C27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Pages>
  <Words>1134</Words>
  <Characters>6468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dc:creator>
  <cp:lastModifiedBy>catia.capodieci</cp:lastModifiedBy>
  <cp:revision>25</cp:revision>
  <cp:lastPrinted>2018-05-14T07:17:00Z</cp:lastPrinted>
  <dcterms:created xsi:type="dcterms:W3CDTF">2018-05-10T17:08:00Z</dcterms:created>
  <dcterms:modified xsi:type="dcterms:W3CDTF">2019-09-02T09:38:00Z</dcterms:modified>
</cp:coreProperties>
</file>