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F5383" w14:textId="4FB8E7DB" w:rsidR="00373428" w:rsidRDefault="6C3D2AAD" w:rsidP="00373428">
      <w:pPr>
        <w:spacing w:after="0" w:line="240" w:lineRule="auto"/>
        <w:jc w:val="left"/>
        <w:rPr>
          <w:rFonts w:ascii="Calibri" w:hAnsi="Calibri"/>
          <w:b/>
          <w:bCs/>
          <w:sz w:val="24"/>
          <w:szCs w:val="24"/>
        </w:rPr>
      </w:pPr>
      <w:r w:rsidRPr="00A91151">
        <w:rPr>
          <w:rFonts w:ascii="Calibri" w:hAnsi="Calibri"/>
          <w:b/>
          <w:bCs/>
          <w:sz w:val="24"/>
          <w:szCs w:val="24"/>
        </w:rPr>
        <w:t>ALLEGATO 2</w:t>
      </w:r>
    </w:p>
    <w:p w14:paraId="6FE5DEB8" w14:textId="67483828" w:rsidR="00A91151" w:rsidRPr="00A91151" w:rsidRDefault="00A91151" w:rsidP="00A91151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  <w:r w:rsidRPr="00A91151">
        <w:rPr>
          <w:rFonts w:ascii="Calibri" w:hAnsi="Calibri"/>
          <w:b/>
          <w:sz w:val="24"/>
          <w:szCs w:val="24"/>
        </w:rPr>
        <w:t>MODULO DI AUTOCERTIFICAZIONE DA ALLEGARE ALLA DOMANDA DI CONTRIBUTO</w:t>
      </w:r>
    </w:p>
    <w:p w14:paraId="672A6659" w14:textId="77777777" w:rsidR="00673381" w:rsidRPr="00A91151" w:rsidRDefault="00673381" w:rsidP="00673381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14:paraId="207A03DA" w14:textId="77777777" w:rsidR="00673381" w:rsidRPr="00A91151" w:rsidRDefault="00673381" w:rsidP="00673381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A91151">
        <w:rPr>
          <w:rFonts w:ascii="Calibri" w:hAnsi="Calibri" w:cs="Calibri"/>
          <w:b/>
          <w:sz w:val="24"/>
          <w:szCs w:val="24"/>
        </w:rPr>
        <w:t>PROGRAMMA DI SVILUPPO RURALE 2014 – 2020. MISURA 7</w:t>
      </w:r>
    </w:p>
    <w:p w14:paraId="0A37501D" w14:textId="77777777" w:rsidR="00673381" w:rsidRPr="00C1720C" w:rsidRDefault="00673381" w:rsidP="00673381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14:paraId="1843F555" w14:textId="3FC128D0" w:rsidR="00673381" w:rsidRDefault="00C61AAC" w:rsidP="0067338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Al GAL</w:t>
      </w:r>
      <w:r w:rsidR="00A91151">
        <w:rPr>
          <w:rFonts w:ascii="Calibri" w:eastAsia="Calibri" w:hAnsi="Calibri" w:cs="Tahoma"/>
          <w:sz w:val="20"/>
          <w:szCs w:val="20"/>
        </w:rPr>
        <w:t xml:space="preserve"> dei Colli di Bergamo e del Canto Alto</w:t>
      </w:r>
    </w:p>
    <w:p w14:paraId="664210A7" w14:textId="6186BB16" w:rsidR="00A91151" w:rsidRDefault="00A91151" w:rsidP="0067338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Via Valmarina, 25</w:t>
      </w:r>
    </w:p>
    <w:p w14:paraId="02EB378F" w14:textId="04E37A22" w:rsidR="00673381" w:rsidRDefault="00A91151" w:rsidP="00A9115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24123 Bergamo (BG)</w:t>
      </w:r>
    </w:p>
    <w:p w14:paraId="25D11909" w14:textId="77777777" w:rsidR="00A91151" w:rsidRPr="00C1720C" w:rsidRDefault="00A91151" w:rsidP="00A91151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</w:p>
    <w:p w14:paraId="6415F1E0" w14:textId="30683310" w:rsidR="00673381" w:rsidRPr="00A91151" w:rsidRDefault="00673381" w:rsidP="00673381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 w:cs="Tahoma"/>
          <w:b/>
        </w:rPr>
      </w:pPr>
      <w:r w:rsidRPr="00A91151">
        <w:rPr>
          <w:rFonts w:ascii="Calibri" w:eastAsia="Calibri" w:hAnsi="Calibri" w:cs="Tahoma"/>
          <w:b/>
        </w:rPr>
        <w:t>Oggetto:</w:t>
      </w:r>
      <w:r w:rsidRPr="00A91151">
        <w:rPr>
          <w:rFonts w:ascii="Calibri" w:eastAsia="Calibri" w:hAnsi="Calibri" w:cs="Tahoma"/>
          <w:b/>
        </w:rPr>
        <w:tab/>
        <w:t xml:space="preserve">Regolamento (UE) n. 1305/2013 – Programma di Sviluppo Rurale 2014-2020. Misura 7 - Operazione </w:t>
      </w:r>
      <w:r w:rsidR="00A91151" w:rsidRPr="00A91151">
        <w:rPr>
          <w:rFonts w:ascii="Calibri" w:eastAsia="Calibri" w:hAnsi="Calibri" w:cs="Tahoma"/>
          <w:b/>
        </w:rPr>
        <w:t>7.</w:t>
      </w:r>
      <w:r w:rsidR="003A773C">
        <w:rPr>
          <w:rFonts w:ascii="Calibri" w:eastAsia="Calibri" w:hAnsi="Calibri" w:cs="Tahoma"/>
          <w:b/>
        </w:rPr>
        <w:t>4</w:t>
      </w:r>
      <w:r w:rsidR="00A91151" w:rsidRPr="00A91151">
        <w:rPr>
          <w:rFonts w:ascii="Calibri" w:eastAsia="Calibri" w:hAnsi="Calibri" w:cs="Tahoma"/>
          <w:b/>
        </w:rPr>
        <w:t>.01</w:t>
      </w:r>
      <w:r w:rsidRPr="00A91151">
        <w:rPr>
          <w:rFonts w:ascii="Calibri" w:eastAsia="Calibri" w:hAnsi="Calibri" w:cs="Tahoma"/>
          <w:b/>
        </w:rPr>
        <w:t xml:space="preserve"> “</w:t>
      </w:r>
      <w:r w:rsidR="00A91151" w:rsidRPr="00A91151">
        <w:rPr>
          <w:rFonts w:ascii="Calibri" w:eastAsia="Calibri" w:hAnsi="Calibri" w:cs="Tahoma"/>
          <w:b/>
        </w:rPr>
        <w:t xml:space="preserve">Incentivi </w:t>
      </w:r>
      <w:r w:rsidR="005E2B28">
        <w:rPr>
          <w:rFonts w:ascii="Calibri" w:eastAsia="Calibri" w:hAnsi="Calibri" w:cs="Tahoma"/>
          <w:b/>
        </w:rPr>
        <w:t>lo sviluppo di</w:t>
      </w:r>
      <w:r w:rsidR="003A773C">
        <w:rPr>
          <w:rFonts w:ascii="Calibri" w:eastAsia="Calibri" w:hAnsi="Calibri" w:cs="Tahoma"/>
          <w:b/>
        </w:rPr>
        <w:t xml:space="preserve"> servizi a favore della popolazione rurale</w:t>
      </w:r>
      <w:bookmarkStart w:id="0" w:name="_GoBack"/>
      <w:bookmarkEnd w:id="0"/>
      <w:r w:rsidRPr="00A91151">
        <w:rPr>
          <w:rFonts w:ascii="Calibri" w:eastAsia="Calibri" w:hAnsi="Calibri" w:cs="Tahoma"/>
          <w:b/>
        </w:rPr>
        <w:t>”.</w:t>
      </w:r>
    </w:p>
    <w:p w14:paraId="6A05A809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14:paraId="5A39BBE3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14:paraId="6D93C989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  <w:b/>
          <w:bCs/>
        </w:rPr>
        <w:t>DICHIARAZIONE SOSTITUTIVA DI ATTO DI NOTORIETÀ</w:t>
      </w:r>
    </w:p>
    <w:p w14:paraId="3F3575CE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>(art. 47 del D.P.R. 28 dicembre 2000 n. 445)</w:t>
      </w:r>
    </w:p>
    <w:p w14:paraId="41C8F396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14:paraId="2E5FD88F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 xml:space="preserve">Il/la sottoscritto/a ______________________________________ nato/a </w:t>
      </w:r>
      <w:proofErr w:type="spellStart"/>
      <w:r w:rsidRPr="00A91151">
        <w:rPr>
          <w:rFonts w:ascii="Calibri" w:eastAsia="Calibri" w:hAnsi="Calibri" w:cs="Tahoma"/>
        </w:rPr>
        <w:t>a</w:t>
      </w:r>
      <w:proofErr w:type="spellEnd"/>
      <w:r w:rsidRPr="00A91151">
        <w:rPr>
          <w:rFonts w:ascii="Calibri" w:eastAsia="Calibri" w:hAnsi="Calibri" w:cs="Tahoma"/>
        </w:rPr>
        <w:t xml:space="preserve"> ___________________________ </w:t>
      </w:r>
    </w:p>
    <w:p w14:paraId="47D2AD35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 xml:space="preserve">Provincia _____________ il __/__/____ residente nel Comune di ___________________________Provincia __________________ via _____________________________________________________, </w:t>
      </w:r>
    </w:p>
    <w:p w14:paraId="6007A045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 xml:space="preserve">Codice fiscale ____________________________, in qualità di titolare/legale rappresentante dell’impresa/società _________________________________________________________________, Codice fiscale________________________________, con riferimento alla domanda di contributo n. ___________________________, essendo a conoscenza di quanto stabilito dalle disposizioni attuative in oggetto, </w:t>
      </w:r>
    </w:p>
    <w:p w14:paraId="72A3D3EC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</w:p>
    <w:p w14:paraId="6F759103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  <w:r w:rsidRPr="00A91151">
        <w:rPr>
          <w:rFonts w:ascii="Calibri" w:eastAsia="Calibri" w:hAnsi="Calibri" w:cs="Tahoma"/>
          <w:b/>
          <w:bCs/>
          <w:i/>
          <w:iCs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14:paraId="0D0B940D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</w:rPr>
      </w:pPr>
    </w:p>
    <w:p w14:paraId="68C73323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  <w:r w:rsidRPr="00A91151">
        <w:rPr>
          <w:rFonts w:ascii="Calibri" w:eastAsia="Calibri" w:hAnsi="Calibri" w:cs="Tahoma"/>
          <w:b/>
          <w:bCs/>
        </w:rPr>
        <w:t>DICHIARA</w:t>
      </w:r>
    </w:p>
    <w:p w14:paraId="0E27B00A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</w:rPr>
      </w:pPr>
    </w:p>
    <w:p w14:paraId="5E0A84CA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Cs/>
        </w:rPr>
      </w:pPr>
      <w:r w:rsidRPr="00A91151">
        <w:rPr>
          <w:rFonts w:ascii="Calibri" w:eastAsia="Calibri" w:hAnsi="Calibri" w:cs="Tahoma"/>
          <w:bCs/>
        </w:rPr>
        <w:t>di:</w:t>
      </w:r>
    </w:p>
    <w:p w14:paraId="4041EFC9" w14:textId="77777777" w:rsidR="00673381" w:rsidRPr="00A91151" w:rsidRDefault="00673381" w:rsidP="00673381">
      <w:pPr>
        <w:numPr>
          <w:ilvl w:val="0"/>
          <w:numId w:val="1"/>
        </w:numPr>
        <w:spacing w:after="0" w:line="240" w:lineRule="auto"/>
        <w:ind w:left="852" w:hanging="284"/>
        <w:contextualSpacing/>
        <w:rPr>
          <w:rFonts w:ascii="Calibri" w:eastAsia="Calibri" w:hAnsi="Calibri" w:cs="Tahoma"/>
          <w:lang w:eastAsia="en-GB"/>
        </w:rPr>
      </w:pPr>
      <w:r w:rsidRPr="00A91151">
        <w:rPr>
          <w:rFonts w:ascii="Calibri" w:eastAsia="Calibri" w:hAnsi="Calibri" w:cs="Tahoma"/>
          <w:lang w:eastAsia="en-GB"/>
        </w:rPr>
        <w:t xml:space="preserve"> avere </w:t>
      </w:r>
    </w:p>
    <w:p w14:paraId="32F0E4A7" w14:textId="77777777" w:rsidR="00673381" w:rsidRPr="00A91151" w:rsidRDefault="00673381" w:rsidP="00673381">
      <w:pPr>
        <w:numPr>
          <w:ilvl w:val="0"/>
          <w:numId w:val="1"/>
        </w:numPr>
        <w:spacing w:after="0" w:line="240" w:lineRule="auto"/>
        <w:ind w:left="852" w:hanging="284"/>
        <w:contextualSpacing/>
        <w:rPr>
          <w:rFonts w:ascii="Calibri" w:eastAsia="Calibri" w:hAnsi="Calibri" w:cs="Tahoma"/>
          <w:lang w:eastAsia="en-GB"/>
        </w:rPr>
      </w:pPr>
      <w:r w:rsidRPr="00A91151">
        <w:rPr>
          <w:rFonts w:ascii="Calibri" w:eastAsia="Calibri" w:hAnsi="Calibri" w:cs="Tahoma"/>
          <w:lang w:eastAsia="en-GB"/>
        </w:rPr>
        <w:t xml:space="preserve"> non avere </w:t>
      </w:r>
    </w:p>
    <w:p w14:paraId="60061E4C" w14:textId="77777777" w:rsidR="00673381" w:rsidRPr="00A91151" w:rsidRDefault="00673381" w:rsidP="00673381">
      <w:pPr>
        <w:tabs>
          <w:tab w:val="left" w:pos="0"/>
        </w:tabs>
        <w:spacing w:after="0" w:line="240" w:lineRule="auto"/>
        <w:ind w:left="568"/>
        <w:rPr>
          <w:rFonts w:ascii="Calibri" w:hAnsi="Calibri" w:cs="Tahoma"/>
          <w:lang w:eastAsia="en-GB"/>
        </w:rPr>
      </w:pPr>
    </w:p>
    <w:p w14:paraId="0FCC3833" w14:textId="77777777" w:rsidR="00673381" w:rsidRPr="00A91151" w:rsidRDefault="00673381" w:rsidP="00673381">
      <w:pPr>
        <w:tabs>
          <w:tab w:val="left" w:pos="0"/>
        </w:tabs>
        <w:spacing w:after="0" w:line="240" w:lineRule="auto"/>
        <w:ind w:left="568"/>
        <w:rPr>
          <w:rFonts w:ascii="Calibri" w:hAnsi="Calibri" w:cs="Tahoma"/>
          <w:lang w:eastAsia="en-GB"/>
        </w:rPr>
      </w:pPr>
      <w:r w:rsidRPr="00A91151">
        <w:rPr>
          <w:rFonts w:ascii="Calibri" w:hAnsi="Calibri" w:cs="Tahoma"/>
          <w:lang w:eastAsia="en-GB"/>
        </w:rPr>
        <w:t>richiesto un contributo per la realizzazione degli interventi finalizzati</w:t>
      </w:r>
      <w:r w:rsidRPr="00A91151">
        <w:rPr>
          <w:rFonts w:ascii="Calibri" w:hAnsi="Calibri" w:cs="Tahoma"/>
        </w:rPr>
        <w:t xml:space="preserve"> al miglioramento della </w:t>
      </w:r>
      <w:r w:rsidRPr="00A91151">
        <w:rPr>
          <w:rFonts w:ascii="Calibri" w:eastAsia="Calibri" w:hAnsi="Calibri" w:cs="Tahoma"/>
        </w:rPr>
        <w:t>redditività, competitività e sostenibilità</w:t>
      </w:r>
      <w:r w:rsidRPr="00A91151">
        <w:rPr>
          <w:rFonts w:ascii="Calibri" w:hAnsi="Calibri" w:cs="Tahoma"/>
        </w:rPr>
        <w:t xml:space="preserve"> </w:t>
      </w:r>
      <w:r w:rsidRPr="00A91151">
        <w:rPr>
          <w:rFonts w:ascii="Calibri" w:hAnsi="Calibri" w:cs="Tahoma"/>
          <w:b/>
          <w:lang w:eastAsia="en-GB"/>
        </w:rPr>
        <w:t>anche</w:t>
      </w:r>
      <w:r w:rsidRPr="00A91151">
        <w:rPr>
          <w:rFonts w:ascii="Calibri" w:hAnsi="Calibri" w:cs="Tahoma"/>
          <w:lang w:eastAsia="en-GB"/>
        </w:rPr>
        <w:t xml:space="preserve"> </w:t>
      </w:r>
      <w:r w:rsidRPr="00A91151">
        <w:rPr>
          <w:rFonts w:ascii="Calibri" w:hAnsi="Calibri" w:cs="Tahoma"/>
          <w:b/>
          <w:lang w:eastAsia="en-GB"/>
        </w:rPr>
        <w:t>con altre “Fonti di aiuto” diverse dal Programma di Sviluppo Rurale 2014-2020 o agevolazioni fiscali</w:t>
      </w:r>
      <w:r w:rsidRPr="00A91151">
        <w:rPr>
          <w:rFonts w:ascii="Calibri" w:hAnsi="Calibri" w:cs="Tahoma"/>
          <w:lang w:eastAsia="en-GB"/>
        </w:rPr>
        <w:t>.</w:t>
      </w:r>
    </w:p>
    <w:p w14:paraId="44EAFD9C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i/>
          <w:iCs/>
        </w:rPr>
      </w:pPr>
    </w:p>
    <w:p w14:paraId="6336ABE1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  <w:i/>
          <w:iCs/>
        </w:rPr>
        <w:t xml:space="preserve">Il sottoscritto dichiara inoltre ai sensi dell’art. 13 del </w:t>
      </w:r>
      <w:proofErr w:type="gramStart"/>
      <w:r w:rsidRPr="00A91151">
        <w:rPr>
          <w:rFonts w:ascii="Calibri" w:eastAsia="Calibri" w:hAnsi="Calibri" w:cs="Tahoma"/>
          <w:i/>
          <w:iCs/>
        </w:rPr>
        <w:t>D.Lgs</w:t>
      </w:r>
      <w:proofErr w:type="gramEnd"/>
      <w:r w:rsidRPr="00A91151">
        <w:rPr>
          <w:rFonts w:ascii="Calibri" w:eastAsia="Calibri" w:hAnsi="Calibri" w:cs="Tahoma"/>
          <w:i/>
          <w:iCs/>
        </w:rPr>
        <w:t xml:space="preserve">.30 giugno 2003 n. 196, di essere stato informato che i dati personali contenuti nella presente dichiarazione saranno trattati, anche con strumenti informatici, esclusivamente nell’ambito del procedimento per il quale la presente dichiarazione viene resa. </w:t>
      </w:r>
    </w:p>
    <w:p w14:paraId="4B94D5A5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</w:p>
    <w:p w14:paraId="323EA09A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 xml:space="preserve">Luogo, ____________________ </w:t>
      </w:r>
    </w:p>
    <w:p w14:paraId="56BE8DF2" w14:textId="77777777" w:rsidR="00673381" w:rsidRPr="00A91151" w:rsidRDefault="00673381" w:rsidP="0067338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Calibri" w:eastAsia="Calibri" w:hAnsi="Calibri" w:cs="Tahoma"/>
        </w:rPr>
      </w:pPr>
      <w:r w:rsidRPr="00A91151">
        <w:rPr>
          <w:rFonts w:ascii="Calibri" w:eastAsia="Calibri" w:hAnsi="Calibri" w:cs="Tahoma"/>
        </w:rPr>
        <w:t>Firma del dichiarante</w:t>
      </w:r>
    </w:p>
    <w:p w14:paraId="3DEEC669" w14:textId="27FA90EF" w:rsidR="00A8457A" w:rsidRDefault="00673381" w:rsidP="00A91151">
      <w:pPr>
        <w:spacing w:after="0" w:line="240" w:lineRule="auto"/>
      </w:pPr>
      <w:r w:rsidRPr="00A91151">
        <w:rPr>
          <w:rFonts w:ascii="Calibri" w:hAnsi="Calibri" w:cs="Tahoma"/>
        </w:rPr>
        <w:t>data, ______________</w:t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="00A91151">
        <w:rPr>
          <w:rFonts w:ascii="Calibri" w:hAnsi="Calibri" w:cs="Tahoma"/>
        </w:rPr>
        <w:tab/>
      </w:r>
      <w:r w:rsidRPr="00C1720C">
        <w:rPr>
          <w:rFonts w:ascii="Calibri" w:hAnsi="Calibri" w:cs="Tahoma"/>
          <w:sz w:val="20"/>
          <w:szCs w:val="20"/>
        </w:rPr>
        <w:t>_________________________</w:t>
      </w:r>
    </w:p>
    <w:sectPr w:rsidR="00A8457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9D2F4" w14:textId="77777777" w:rsidR="00723638" w:rsidRDefault="00723638" w:rsidP="00A91151">
      <w:pPr>
        <w:spacing w:after="0" w:line="240" w:lineRule="auto"/>
      </w:pPr>
      <w:r>
        <w:separator/>
      </w:r>
    </w:p>
  </w:endnote>
  <w:endnote w:type="continuationSeparator" w:id="0">
    <w:p w14:paraId="060A6428" w14:textId="77777777" w:rsidR="00723638" w:rsidRDefault="00723638" w:rsidP="00A91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5B143" w14:textId="77777777" w:rsidR="00723638" w:rsidRDefault="00723638" w:rsidP="00A91151">
      <w:pPr>
        <w:spacing w:after="0" w:line="240" w:lineRule="auto"/>
      </w:pPr>
      <w:r>
        <w:separator/>
      </w:r>
    </w:p>
  </w:footnote>
  <w:footnote w:type="continuationSeparator" w:id="0">
    <w:p w14:paraId="539BCE0B" w14:textId="77777777" w:rsidR="00723638" w:rsidRDefault="00723638" w:rsidP="00A91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5626A" w14:textId="77777777" w:rsidR="00A91151" w:rsidRDefault="00A91151" w:rsidP="00A91151">
    <w:pPr>
      <w:autoSpaceDE w:val="0"/>
      <w:autoSpaceDN w:val="0"/>
      <w:adjustRightInd w:val="0"/>
      <w:jc w:val="center"/>
      <w:rPr>
        <w:rFonts w:ascii="Arial Narrow" w:hAnsi="Arial Narrow" w:cs="Arial"/>
        <w:caps/>
        <w:color w:val="808080"/>
        <w:sz w:val="18"/>
        <w:szCs w:val="32"/>
      </w:rPr>
    </w:pPr>
    <w:r>
      <w:rPr>
        <w:rFonts w:ascii="Arial Narrow" w:hAnsi="Arial Narrow" w:cs="Arial"/>
        <w:caps/>
        <w:noProof/>
        <w:color w:val="808080"/>
        <w:sz w:val="18"/>
        <w:szCs w:val="32"/>
      </w:rPr>
      <w:drawing>
        <wp:inline distT="0" distB="0" distL="0" distR="0" wp14:anchorId="63EC477C" wp14:editId="7A7F3949">
          <wp:extent cx="1790700" cy="78105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BD6EEC" w14:textId="77777777" w:rsidR="00A91151" w:rsidRDefault="00A91151" w:rsidP="00A91151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Via Valmarina, 25 – 24123 Bergamo (</w:t>
    </w:r>
    <w:proofErr w:type="spellStart"/>
    <w:r>
      <w:rPr>
        <w:rFonts w:ascii="Arial Narrow" w:hAnsi="Arial Narrow" w:cs="Arial"/>
        <w:i/>
        <w:color w:val="808080"/>
        <w:sz w:val="18"/>
      </w:rPr>
      <w:t>Bg</w:t>
    </w:r>
    <w:proofErr w:type="spellEnd"/>
    <w:r>
      <w:rPr>
        <w:rFonts w:ascii="Arial Narrow" w:hAnsi="Arial Narrow" w:cs="Arial"/>
        <w:i/>
        <w:color w:val="808080"/>
        <w:sz w:val="18"/>
      </w:rPr>
      <w:t>).</w:t>
    </w:r>
  </w:p>
  <w:p w14:paraId="0A553BAA" w14:textId="77777777" w:rsidR="00A91151" w:rsidRDefault="00A91151" w:rsidP="00A91151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  <w:lang w:val="en-US"/>
      </w:rPr>
    </w:pPr>
    <w:r>
      <w:rPr>
        <w:rFonts w:ascii="Arial Narrow" w:hAnsi="Arial Narrow" w:cs="Arial"/>
        <w:i/>
        <w:color w:val="808080"/>
        <w:sz w:val="18"/>
      </w:rPr>
      <w:t xml:space="preserve">Codice fiscale: 04240740169. </w:t>
    </w:r>
    <w:r>
      <w:rPr>
        <w:rFonts w:ascii="Arial Narrow" w:hAnsi="Arial Narrow" w:cs="Arial"/>
        <w:i/>
        <w:color w:val="808080"/>
        <w:sz w:val="18"/>
        <w:lang w:val="en-US"/>
      </w:rPr>
      <w:t xml:space="preserve">PEC: </w:t>
    </w:r>
    <w:hyperlink r:id="rId2" w:history="1">
      <w:r>
        <w:rPr>
          <w:rStyle w:val="Collegamentoipertestuale"/>
          <w:rFonts w:ascii="Arial Narrow" w:hAnsi="Arial Narrow" w:cs="Arial"/>
          <w:i/>
          <w:color w:val="808080"/>
          <w:sz w:val="18"/>
          <w:lang w:val="en-US"/>
        </w:rPr>
        <w:t>galcollidibergamo@pec.buffetti.it</w:t>
      </w:r>
    </w:hyperlink>
    <w:r>
      <w:rPr>
        <w:rFonts w:ascii="Arial Narrow" w:hAnsi="Arial Narrow" w:cs="Arial"/>
        <w:i/>
        <w:color w:val="808080"/>
        <w:sz w:val="18"/>
        <w:lang w:val="en-US"/>
      </w:rPr>
      <w:t>. Tel. 035 573185</w:t>
    </w:r>
  </w:p>
  <w:p w14:paraId="02DE99D7" w14:textId="77777777" w:rsidR="00A91151" w:rsidRDefault="00A91151" w:rsidP="00A91151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>Capitale sociale sottoscritto Euro 10.000, parte versata Euro 10.000</w:t>
    </w:r>
  </w:p>
  <w:p w14:paraId="30C07F9C" w14:textId="77777777" w:rsidR="00A91151" w:rsidRDefault="00A91151" w:rsidP="00A91151">
    <w:pPr>
      <w:autoSpaceDE w:val="0"/>
      <w:autoSpaceDN w:val="0"/>
      <w:adjustRightInd w:val="0"/>
      <w:spacing w:after="0"/>
      <w:jc w:val="center"/>
      <w:rPr>
        <w:rFonts w:ascii="Arial Narrow" w:hAnsi="Arial Narrow" w:cs="Arial"/>
        <w:i/>
        <w:color w:val="808080"/>
        <w:sz w:val="18"/>
      </w:rPr>
    </w:pPr>
    <w:r>
      <w:rPr>
        <w:rFonts w:ascii="Arial Narrow" w:hAnsi="Arial Narrow" w:cs="Arial"/>
        <w:i/>
        <w:color w:val="808080"/>
        <w:sz w:val="18"/>
      </w:rPr>
      <w:t xml:space="preserve">Registro Imprese n° 04240740169 – R.E.A. n° </w:t>
    </w:r>
    <w:proofErr w:type="gramStart"/>
    <w:r>
      <w:rPr>
        <w:rFonts w:ascii="Arial Narrow" w:hAnsi="Arial Narrow" w:cs="Arial"/>
        <w:i/>
        <w:color w:val="808080"/>
        <w:sz w:val="18"/>
      </w:rPr>
      <w:t>447263  –</w:t>
    </w:r>
    <w:proofErr w:type="gramEnd"/>
    <w:r>
      <w:rPr>
        <w:rFonts w:ascii="Arial Narrow" w:hAnsi="Arial Narrow" w:cs="Arial"/>
        <w:i/>
        <w:color w:val="808080"/>
        <w:sz w:val="18"/>
      </w:rPr>
      <w:t xml:space="preserve"> Ufficio di BERGAMO</w:t>
    </w:r>
  </w:p>
  <w:p w14:paraId="386025A6" w14:textId="77777777" w:rsidR="00A91151" w:rsidRDefault="00A911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40AB3"/>
    <w:multiLevelType w:val="hybridMultilevel"/>
    <w:tmpl w:val="2AE4D9C6"/>
    <w:lvl w:ilvl="0" w:tplc="07B058C2">
      <w:start w:val="1"/>
      <w:numFmt w:val="bullet"/>
      <w:lvlText w:val=""/>
      <w:lvlJc w:val="left"/>
      <w:pPr>
        <w:ind w:left="136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6B2"/>
    <w:rsid w:val="00373428"/>
    <w:rsid w:val="003A773C"/>
    <w:rsid w:val="005E2B28"/>
    <w:rsid w:val="00673381"/>
    <w:rsid w:val="00717AC2"/>
    <w:rsid w:val="00723638"/>
    <w:rsid w:val="00850EB7"/>
    <w:rsid w:val="00A8457A"/>
    <w:rsid w:val="00A91151"/>
    <w:rsid w:val="00AA26B2"/>
    <w:rsid w:val="00C61AAC"/>
    <w:rsid w:val="00DB11FA"/>
    <w:rsid w:val="6C3D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F7271"/>
  <w15:chartTrackingRefBased/>
  <w15:docId w15:val="{87E61F92-B7CB-4F30-9D60-D1A10DE8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3381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11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151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A911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151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A911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alcollidibergamo@pec.buffetti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GAL COLLI</cp:lastModifiedBy>
  <cp:revision>5</cp:revision>
  <dcterms:created xsi:type="dcterms:W3CDTF">2018-12-03T11:10:00Z</dcterms:created>
  <dcterms:modified xsi:type="dcterms:W3CDTF">2019-01-10T14:02:00Z</dcterms:modified>
</cp:coreProperties>
</file>